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501" w:rsidRDefault="00311501">
      <w:r>
        <w:rPr>
          <w:sz w:val="20"/>
          <w:szCs w:val="20"/>
        </w:rPr>
        <w:t xml:space="preserve">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</w:t>
      </w:r>
      <w:r w:rsidR="007908BB">
        <w:rPr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0.5pt" filled="t">
            <v:fill color2="black"/>
            <v:imagedata r:id="rId8" o:title="" croptop="-66f" cropbottom="-66f" cropleft="-81f" cropright="-81f"/>
          </v:shape>
        </w:pict>
      </w:r>
      <w:r>
        <w:rPr>
          <w:sz w:val="20"/>
          <w:szCs w:val="20"/>
        </w:rPr>
        <w:t xml:space="preserve">                                                        </w:t>
      </w:r>
    </w:p>
    <w:p w:rsidR="00311501" w:rsidRDefault="00311501">
      <w:pPr>
        <w:ind w:left="540"/>
        <w:jc w:val="center"/>
        <w:rPr>
          <w:bCs/>
          <w:lang w:val="en-US" w:eastAsia="ru-RU"/>
        </w:rPr>
      </w:pPr>
    </w:p>
    <w:tbl>
      <w:tblPr>
        <w:tblW w:w="10173" w:type="dxa"/>
        <w:tblLayout w:type="fixed"/>
        <w:tblLook w:val="0000"/>
      </w:tblPr>
      <w:tblGrid>
        <w:gridCol w:w="239"/>
        <w:gridCol w:w="607"/>
        <w:gridCol w:w="239"/>
        <w:gridCol w:w="1490"/>
        <w:gridCol w:w="510"/>
        <w:gridCol w:w="567"/>
        <w:gridCol w:w="425"/>
        <w:gridCol w:w="3904"/>
        <w:gridCol w:w="446"/>
        <w:gridCol w:w="1746"/>
      </w:tblGrid>
      <w:tr w:rsidR="00311501" w:rsidTr="004702C8">
        <w:trPr>
          <w:trHeight w:val="1134"/>
        </w:trPr>
        <w:tc>
          <w:tcPr>
            <w:tcW w:w="10173" w:type="dxa"/>
            <w:gridSpan w:val="10"/>
            <w:shd w:val="clear" w:color="auto" w:fill="auto"/>
          </w:tcPr>
          <w:p w:rsidR="00311501" w:rsidRDefault="00311501">
            <w:pPr>
              <w:jc w:val="center"/>
            </w:pPr>
            <w:r>
              <w:rPr>
                <w:b/>
                <w:sz w:val="28"/>
                <w:szCs w:val="28"/>
              </w:rPr>
              <w:t xml:space="preserve">АДМИНИСТРАЦИЯ </w:t>
            </w:r>
          </w:p>
          <w:p w:rsidR="00311501" w:rsidRDefault="00311501">
            <w:pPr>
              <w:jc w:val="center"/>
            </w:pPr>
            <w:r>
              <w:rPr>
                <w:b/>
                <w:sz w:val="28"/>
                <w:szCs w:val="28"/>
              </w:rPr>
              <w:t>СЕЛЬСКОГО ПОСЕЛЕНИЯ ПЕРЕГРЕБНОЕ</w:t>
            </w:r>
          </w:p>
          <w:p w:rsidR="00311501" w:rsidRDefault="00311501">
            <w:pPr>
              <w:jc w:val="center"/>
            </w:pPr>
            <w:r>
              <w:rPr>
                <w:b/>
                <w:sz w:val="28"/>
                <w:szCs w:val="28"/>
              </w:rPr>
              <w:t xml:space="preserve">Октябрьского района  </w:t>
            </w:r>
          </w:p>
          <w:p w:rsidR="00311501" w:rsidRDefault="00311501">
            <w:pPr>
              <w:jc w:val="center"/>
            </w:pPr>
            <w:r>
              <w:rPr>
                <w:b/>
                <w:sz w:val="28"/>
                <w:szCs w:val="28"/>
              </w:rPr>
              <w:t xml:space="preserve">Ханты-Мансийского автономного </w:t>
            </w:r>
            <w:proofErr w:type="spellStart"/>
            <w:r>
              <w:rPr>
                <w:b/>
                <w:sz w:val="28"/>
                <w:szCs w:val="28"/>
              </w:rPr>
              <w:t>округа-Югры</w:t>
            </w:r>
            <w:proofErr w:type="spellEnd"/>
          </w:p>
          <w:p w:rsidR="00311501" w:rsidRDefault="00311501">
            <w:pPr>
              <w:jc w:val="center"/>
              <w:rPr>
                <w:b/>
                <w:sz w:val="28"/>
                <w:szCs w:val="28"/>
              </w:rPr>
            </w:pPr>
          </w:p>
          <w:p w:rsidR="00311501" w:rsidRDefault="00311501">
            <w:pPr>
              <w:jc w:val="center"/>
            </w:pPr>
            <w:r>
              <w:rPr>
                <w:b/>
                <w:spacing w:val="20"/>
                <w:sz w:val="28"/>
                <w:szCs w:val="28"/>
              </w:rPr>
              <w:t>ПОСТАНОВЛЕНИЕ</w:t>
            </w:r>
          </w:p>
          <w:p w:rsidR="00311501" w:rsidRDefault="00311501">
            <w:pPr>
              <w:jc w:val="center"/>
              <w:rPr>
                <w:b/>
                <w:spacing w:val="20"/>
                <w:sz w:val="26"/>
                <w:szCs w:val="26"/>
              </w:rPr>
            </w:pPr>
          </w:p>
        </w:tc>
      </w:tr>
      <w:tr w:rsidR="00311501" w:rsidTr="004702C8">
        <w:trPr>
          <w:trHeight w:val="474"/>
        </w:trPr>
        <w:tc>
          <w:tcPr>
            <w:tcW w:w="239" w:type="dxa"/>
            <w:shd w:val="clear" w:color="auto" w:fill="auto"/>
            <w:vAlign w:val="bottom"/>
          </w:tcPr>
          <w:p w:rsidR="00311501" w:rsidRDefault="00311501">
            <w:pPr>
              <w:jc w:val="right"/>
            </w:pPr>
            <w:r>
              <w:t>«</w:t>
            </w:r>
          </w:p>
        </w:tc>
        <w:tc>
          <w:tcPr>
            <w:tcW w:w="60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11501" w:rsidRPr="001A3E2E" w:rsidRDefault="002638F3" w:rsidP="00EA319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EA3193">
              <w:rPr>
                <w:sz w:val="26"/>
                <w:szCs w:val="26"/>
              </w:rPr>
              <w:t>4</w:t>
            </w:r>
          </w:p>
        </w:tc>
        <w:tc>
          <w:tcPr>
            <w:tcW w:w="239" w:type="dxa"/>
            <w:shd w:val="clear" w:color="auto" w:fill="auto"/>
            <w:vAlign w:val="bottom"/>
          </w:tcPr>
          <w:p w:rsidR="00311501" w:rsidRPr="001A3E2E" w:rsidRDefault="00311501">
            <w:pPr>
              <w:rPr>
                <w:sz w:val="26"/>
                <w:szCs w:val="26"/>
              </w:rPr>
            </w:pPr>
            <w:r w:rsidRPr="001A3E2E">
              <w:rPr>
                <w:sz w:val="26"/>
                <w:szCs w:val="26"/>
              </w:rPr>
              <w:t>»</w:t>
            </w:r>
          </w:p>
        </w:tc>
        <w:tc>
          <w:tcPr>
            <w:tcW w:w="14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11501" w:rsidRPr="001A3E2E" w:rsidRDefault="00631A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марта</w:t>
            </w:r>
          </w:p>
        </w:tc>
        <w:tc>
          <w:tcPr>
            <w:tcW w:w="510" w:type="dxa"/>
            <w:shd w:val="clear" w:color="auto" w:fill="auto"/>
            <w:vAlign w:val="bottom"/>
          </w:tcPr>
          <w:p w:rsidR="00311501" w:rsidRDefault="00311501">
            <w:pPr>
              <w:ind w:right="-108"/>
              <w:jc w:val="right"/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311501" w:rsidRDefault="00311501" w:rsidP="00EA3193">
            <w:pPr>
              <w:ind w:left="-108"/>
            </w:pPr>
            <w:r>
              <w:rPr>
                <w:sz w:val="26"/>
                <w:szCs w:val="26"/>
              </w:rPr>
              <w:t>2</w:t>
            </w:r>
            <w:r w:rsidR="00EA3193">
              <w:rPr>
                <w:sz w:val="26"/>
                <w:szCs w:val="26"/>
              </w:rPr>
              <w:t>5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311501" w:rsidRDefault="00311501">
            <w:r>
              <w:rPr>
                <w:sz w:val="26"/>
                <w:szCs w:val="26"/>
              </w:rPr>
              <w:t>г.</w:t>
            </w:r>
          </w:p>
        </w:tc>
        <w:tc>
          <w:tcPr>
            <w:tcW w:w="3904" w:type="dxa"/>
            <w:shd w:val="clear" w:color="auto" w:fill="auto"/>
            <w:vAlign w:val="bottom"/>
          </w:tcPr>
          <w:p w:rsidR="00311501" w:rsidRDefault="00311501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446" w:type="dxa"/>
            <w:shd w:val="clear" w:color="auto" w:fill="auto"/>
            <w:vAlign w:val="bottom"/>
          </w:tcPr>
          <w:p w:rsidR="00311501" w:rsidRDefault="00311501">
            <w:pPr>
              <w:jc w:val="center"/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174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11501" w:rsidRPr="001A3E2E" w:rsidRDefault="00EA319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</w:tr>
      <w:tr w:rsidR="00311501" w:rsidTr="004702C8">
        <w:tblPrEx>
          <w:tblCellMar>
            <w:top w:w="227" w:type="dxa"/>
          </w:tblCellMar>
        </w:tblPrEx>
        <w:trPr>
          <w:trHeight w:val="280"/>
        </w:trPr>
        <w:tc>
          <w:tcPr>
            <w:tcW w:w="10173" w:type="dxa"/>
            <w:gridSpan w:val="10"/>
            <w:shd w:val="clear" w:color="auto" w:fill="auto"/>
          </w:tcPr>
          <w:p w:rsidR="00311501" w:rsidRPr="003E094A" w:rsidRDefault="00311501">
            <w:pPr>
              <w:rPr>
                <w:sz w:val="26"/>
                <w:szCs w:val="26"/>
              </w:rPr>
            </w:pPr>
            <w:r w:rsidRPr="003E094A">
              <w:rPr>
                <w:sz w:val="26"/>
                <w:szCs w:val="26"/>
              </w:rPr>
              <w:t xml:space="preserve">с. </w:t>
            </w:r>
            <w:proofErr w:type="spellStart"/>
            <w:r w:rsidRPr="003E094A">
              <w:rPr>
                <w:sz w:val="26"/>
                <w:szCs w:val="26"/>
              </w:rPr>
              <w:t>Перегребное</w:t>
            </w:r>
            <w:proofErr w:type="spellEnd"/>
          </w:p>
        </w:tc>
      </w:tr>
    </w:tbl>
    <w:p w:rsidR="00406CC1" w:rsidRDefault="00406CC1">
      <w:pPr>
        <w:rPr>
          <w:bCs/>
          <w:sz w:val="26"/>
          <w:szCs w:val="26"/>
        </w:rPr>
      </w:pPr>
    </w:p>
    <w:p w:rsidR="007847C3" w:rsidRPr="000772CE" w:rsidRDefault="007847C3" w:rsidP="000772CE">
      <w:pPr>
        <w:jc w:val="both"/>
        <w:rPr>
          <w:sz w:val="26"/>
          <w:szCs w:val="26"/>
        </w:rPr>
      </w:pPr>
      <w:r w:rsidRPr="000772CE">
        <w:rPr>
          <w:sz w:val="26"/>
          <w:szCs w:val="26"/>
        </w:rPr>
        <w:t>О назначении публичных слушаний по проекту</w:t>
      </w:r>
    </w:p>
    <w:p w:rsidR="007847C3" w:rsidRPr="000772CE" w:rsidRDefault="007847C3" w:rsidP="000772CE">
      <w:pPr>
        <w:jc w:val="both"/>
        <w:rPr>
          <w:sz w:val="26"/>
          <w:szCs w:val="26"/>
        </w:rPr>
      </w:pPr>
      <w:r w:rsidRPr="000772CE">
        <w:rPr>
          <w:sz w:val="26"/>
          <w:szCs w:val="26"/>
        </w:rPr>
        <w:t xml:space="preserve">решения Совета депутатов </w:t>
      </w:r>
      <w:r w:rsidR="00840D21">
        <w:rPr>
          <w:sz w:val="26"/>
          <w:szCs w:val="26"/>
        </w:rPr>
        <w:t>сельского</w:t>
      </w:r>
      <w:r w:rsidRPr="000772CE">
        <w:rPr>
          <w:sz w:val="26"/>
          <w:szCs w:val="26"/>
        </w:rPr>
        <w:t xml:space="preserve"> поселения</w:t>
      </w:r>
    </w:p>
    <w:p w:rsidR="007847C3" w:rsidRPr="000772CE" w:rsidRDefault="00840D21" w:rsidP="000772CE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Перегребное</w:t>
      </w:r>
      <w:proofErr w:type="spellEnd"/>
      <w:r w:rsidR="007847C3" w:rsidRPr="000772CE">
        <w:rPr>
          <w:sz w:val="26"/>
          <w:szCs w:val="26"/>
        </w:rPr>
        <w:t xml:space="preserve"> «Об исполнении бюджета </w:t>
      </w:r>
    </w:p>
    <w:p w:rsidR="007847C3" w:rsidRPr="000772CE" w:rsidRDefault="007847C3" w:rsidP="000772CE">
      <w:pPr>
        <w:jc w:val="both"/>
        <w:rPr>
          <w:sz w:val="26"/>
          <w:szCs w:val="26"/>
        </w:rPr>
      </w:pPr>
      <w:r w:rsidRPr="000772CE">
        <w:rPr>
          <w:sz w:val="26"/>
          <w:szCs w:val="26"/>
        </w:rPr>
        <w:t>муниципального образования</w:t>
      </w:r>
      <w:r w:rsidR="00840D21">
        <w:rPr>
          <w:sz w:val="26"/>
          <w:szCs w:val="26"/>
        </w:rPr>
        <w:t xml:space="preserve"> сельское</w:t>
      </w:r>
      <w:r w:rsidRPr="000772CE">
        <w:rPr>
          <w:sz w:val="26"/>
          <w:szCs w:val="26"/>
        </w:rPr>
        <w:t xml:space="preserve"> </w:t>
      </w:r>
    </w:p>
    <w:p w:rsidR="007847C3" w:rsidRPr="000772CE" w:rsidRDefault="007847C3" w:rsidP="000772CE">
      <w:pPr>
        <w:jc w:val="both"/>
        <w:rPr>
          <w:sz w:val="26"/>
          <w:szCs w:val="26"/>
        </w:rPr>
      </w:pPr>
      <w:r w:rsidRPr="000772CE">
        <w:rPr>
          <w:sz w:val="26"/>
          <w:szCs w:val="26"/>
        </w:rPr>
        <w:t>поселение</w:t>
      </w:r>
      <w:r w:rsidR="00840D21">
        <w:rPr>
          <w:sz w:val="26"/>
          <w:szCs w:val="26"/>
        </w:rPr>
        <w:t xml:space="preserve"> </w:t>
      </w:r>
      <w:proofErr w:type="spellStart"/>
      <w:r w:rsidR="00840D21">
        <w:rPr>
          <w:sz w:val="26"/>
          <w:szCs w:val="26"/>
        </w:rPr>
        <w:t>Перегребное</w:t>
      </w:r>
      <w:proofErr w:type="spellEnd"/>
      <w:r w:rsidRPr="000772CE">
        <w:rPr>
          <w:sz w:val="26"/>
          <w:szCs w:val="26"/>
        </w:rPr>
        <w:t xml:space="preserve"> за 202</w:t>
      </w:r>
      <w:r w:rsidR="00EA3193">
        <w:rPr>
          <w:sz w:val="26"/>
          <w:szCs w:val="26"/>
        </w:rPr>
        <w:t>4</w:t>
      </w:r>
      <w:r w:rsidRPr="000772CE">
        <w:rPr>
          <w:sz w:val="26"/>
          <w:szCs w:val="26"/>
        </w:rPr>
        <w:t xml:space="preserve"> год»</w:t>
      </w:r>
    </w:p>
    <w:p w:rsidR="007847C3" w:rsidRPr="000772CE" w:rsidRDefault="007847C3" w:rsidP="000772CE">
      <w:pPr>
        <w:jc w:val="both"/>
        <w:rPr>
          <w:sz w:val="26"/>
          <w:szCs w:val="26"/>
        </w:rPr>
      </w:pPr>
    </w:p>
    <w:p w:rsidR="007847C3" w:rsidRPr="000772CE" w:rsidRDefault="007847C3" w:rsidP="000772CE">
      <w:pPr>
        <w:jc w:val="both"/>
        <w:rPr>
          <w:sz w:val="26"/>
          <w:szCs w:val="26"/>
        </w:rPr>
      </w:pPr>
    </w:p>
    <w:p w:rsidR="007847C3" w:rsidRPr="000772CE" w:rsidRDefault="000772CE" w:rsidP="000772C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  <w:r w:rsidR="007847C3" w:rsidRPr="000772CE">
        <w:rPr>
          <w:sz w:val="26"/>
          <w:szCs w:val="26"/>
        </w:rPr>
        <w:t xml:space="preserve">В целях обеспечения участия населения сельского поселения </w:t>
      </w:r>
      <w:proofErr w:type="spellStart"/>
      <w:r w:rsidR="007847C3" w:rsidRPr="000772CE">
        <w:rPr>
          <w:sz w:val="26"/>
          <w:szCs w:val="26"/>
        </w:rPr>
        <w:t>Перегребное</w:t>
      </w:r>
      <w:proofErr w:type="spellEnd"/>
      <w:r w:rsidR="007847C3" w:rsidRPr="000772CE">
        <w:rPr>
          <w:sz w:val="26"/>
          <w:szCs w:val="26"/>
        </w:rPr>
        <w:t xml:space="preserve"> в осуществлении  местного  самоуправления, в  соответствии  со  статьей  28  Федерального закона от 06.10.2003 № 131-ФЗ «Об общих принципах организации местного самоуправления в Российской Федерации», статьями 11, 42 Устава </w:t>
      </w:r>
      <w:r w:rsidR="00A30284" w:rsidRPr="000772CE">
        <w:rPr>
          <w:sz w:val="26"/>
          <w:szCs w:val="26"/>
        </w:rPr>
        <w:t>сельского</w:t>
      </w:r>
      <w:r w:rsidR="007847C3" w:rsidRPr="000772CE">
        <w:rPr>
          <w:sz w:val="26"/>
          <w:szCs w:val="26"/>
        </w:rPr>
        <w:t xml:space="preserve"> поселения </w:t>
      </w:r>
      <w:proofErr w:type="spellStart"/>
      <w:r w:rsidR="00A30284" w:rsidRPr="000772CE">
        <w:rPr>
          <w:sz w:val="26"/>
          <w:szCs w:val="26"/>
        </w:rPr>
        <w:t>Перегребное</w:t>
      </w:r>
      <w:proofErr w:type="spellEnd"/>
      <w:r w:rsidR="007847C3" w:rsidRPr="000772CE">
        <w:rPr>
          <w:sz w:val="26"/>
          <w:szCs w:val="26"/>
        </w:rPr>
        <w:t xml:space="preserve">, решениями Совета депутатов </w:t>
      </w:r>
      <w:r w:rsidR="00A30284" w:rsidRPr="000772CE">
        <w:rPr>
          <w:sz w:val="26"/>
          <w:szCs w:val="26"/>
        </w:rPr>
        <w:t>сельского</w:t>
      </w:r>
      <w:r w:rsidR="007847C3" w:rsidRPr="000772CE">
        <w:rPr>
          <w:sz w:val="26"/>
          <w:szCs w:val="26"/>
        </w:rPr>
        <w:t xml:space="preserve"> поселения </w:t>
      </w:r>
      <w:proofErr w:type="spellStart"/>
      <w:r w:rsidR="00A30284" w:rsidRPr="000772CE">
        <w:rPr>
          <w:sz w:val="26"/>
          <w:szCs w:val="26"/>
        </w:rPr>
        <w:t>Перегребное</w:t>
      </w:r>
      <w:proofErr w:type="spellEnd"/>
      <w:r w:rsidR="007847C3" w:rsidRPr="000772CE">
        <w:rPr>
          <w:sz w:val="26"/>
          <w:szCs w:val="26"/>
        </w:rPr>
        <w:t xml:space="preserve"> от </w:t>
      </w:r>
      <w:r w:rsidR="00A30284" w:rsidRPr="000772CE">
        <w:rPr>
          <w:sz w:val="26"/>
          <w:szCs w:val="26"/>
        </w:rPr>
        <w:t>1</w:t>
      </w:r>
      <w:r w:rsidR="00EA3193">
        <w:rPr>
          <w:sz w:val="26"/>
          <w:szCs w:val="26"/>
        </w:rPr>
        <w:t>2.11.2024</w:t>
      </w:r>
      <w:r w:rsidR="007847C3" w:rsidRPr="000772CE">
        <w:rPr>
          <w:sz w:val="26"/>
          <w:szCs w:val="26"/>
        </w:rPr>
        <w:t xml:space="preserve"> №</w:t>
      </w:r>
      <w:r w:rsidR="00EA3193">
        <w:rPr>
          <w:sz w:val="26"/>
          <w:szCs w:val="26"/>
        </w:rPr>
        <w:t>45</w:t>
      </w:r>
      <w:r w:rsidR="007847C3" w:rsidRPr="000772CE">
        <w:rPr>
          <w:sz w:val="26"/>
          <w:szCs w:val="26"/>
        </w:rPr>
        <w:t xml:space="preserve"> «</w:t>
      </w:r>
      <w:r w:rsidR="00A30284" w:rsidRPr="000772CE">
        <w:rPr>
          <w:sz w:val="26"/>
          <w:szCs w:val="26"/>
        </w:rPr>
        <w:t xml:space="preserve">Об утверждении Порядка </w:t>
      </w:r>
      <w:r w:rsidR="007847C3" w:rsidRPr="000772CE">
        <w:rPr>
          <w:sz w:val="26"/>
          <w:szCs w:val="26"/>
        </w:rPr>
        <w:t>организации и проведения публичных слушаний</w:t>
      </w:r>
      <w:r w:rsidR="00EA3193">
        <w:rPr>
          <w:sz w:val="26"/>
          <w:szCs w:val="26"/>
        </w:rPr>
        <w:t xml:space="preserve"> на территории сельского поселения </w:t>
      </w:r>
      <w:proofErr w:type="spellStart"/>
      <w:r w:rsidR="00EA3193">
        <w:rPr>
          <w:sz w:val="26"/>
          <w:szCs w:val="26"/>
        </w:rPr>
        <w:t>Перегребное</w:t>
      </w:r>
      <w:proofErr w:type="spellEnd"/>
      <w:r w:rsidR="007847C3" w:rsidRPr="000772CE">
        <w:rPr>
          <w:sz w:val="26"/>
          <w:szCs w:val="26"/>
        </w:rPr>
        <w:t xml:space="preserve">», от </w:t>
      </w:r>
      <w:r w:rsidR="00A30284" w:rsidRPr="000772CE">
        <w:rPr>
          <w:sz w:val="26"/>
          <w:szCs w:val="26"/>
        </w:rPr>
        <w:t>30.06</w:t>
      </w:r>
      <w:r w:rsidR="007847C3" w:rsidRPr="000772CE">
        <w:rPr>
          <w:sz w:val="26"/>
          <w:szCs w:val="26"/>
        </w:rPr>
        <w:t>.201</w:t>
      </w:r>
      <w:r w:rsidR="00A30284" w:rsidRPr="000772CE">
        <w:rPr>
          <w:sz w:val="26"/>
          <w:szCs w:val="26"/>
        </w:rPr>
        <w:t>7</w:t>
      </w:r>
      <w:r w:rsidR="007847C3" w:rsidRPr="000772CE">
        <w:rPr>
          <w:sz w:val="26"/>
          <w:szCs w:val="26"/>
        </w:rPr>
        <w:t xml:space="preserve"> № </w:t>
      </w:r>
      <w:r w:rsidR="00A30284" w:rsidRPr="000772CE">
        <w:rPr>
          <w:sz w:val="26"/>
          <w:szCs w:val="26"/>
        </w:rPr>
        <w:t>20</w:t>
      </w:r>
      <w:r w:rsidR="007847C3" w:rsidRPr="000772CE">
        <w:rPr>
          <w:sz w:val="26"/>
          <w:szCs w:val="26"/>
        </w:rPr>
        <w:t xml:space="preserve"> «Об утверждении Положения об отдельных вопросах организации и осуществления бюджетного процесса в муниципальном образовании </w:t>
      </w:r>
      <w:r w:rsidR="00A30284" w:rsidRPr="000772CE">
        <w:rPr>
          <w:sz w:val="26"/>
          <w:szCs w:val="26"/>
        </w:rPr>
        <w:t>сельское</w:t>
      </w:r>
      <w:r w:rsidR="007847C3" w:rsidRPr="000772CE">
        <w:rPr>
          <w:sz w:val="26"/>
          <w:szCs w:val="26"/>
        </w:rPr>
        <w:t xml:space="preserve"> поселение </w:t>
      </w:r>
      <w:proofErr w:type="spellStart"/>
      <w:r w:rsidR="00A30284" w:rsidRPr="000772CE">
        <w:rPr>
          <w:sz w:val="26"/>
          <w:szCs w:val="26"/>
        </w:rPr>
        <w:t>Перегребное</w:t>
      </w:r>
      <w:proofErr w:type="spellEnd"/>
      <w:r w:rsidR="007847C3" w:rsidRPr="000772CE">
        <w:rPr>
          <w:sz w:val="26"/>
          <w:szCs w:val="26"/>
        </w:rPr>
        <w:t xml:space="preserve">»: </w:t>
      </w:r>
    </w:p>
    <w:p w:rsidR="007847C3" w:rsidRPr="000772CE" w:rsidRDefault="000772CE" w:rsidP="000772CE">
      <w:pPr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7847C3" w:rsidRPr="000772CE">
        <w:rPr>
          <w:sz w:val="26"/>
          <w:szCs w:val="26"/>
        </w:rPr>
        <w:t xml:space="preserve">1. Обнародовать проект решения Совета депутатов </w:t>
      </w:r>
      <w:r w:rsidR="001E0C88" w:rsidRPr="000772CE">
        <w:rPr>
          <w:sz w:val="26"/>
          <w:szCs w:val="26"/>
        </w:rPr>
        <w:t>сельского</w:t>
      </w:r>
      <w:r w:rsidR="007847C3" w:rsidRPr="000772CE">
        <w:rPr>
          <w:sz w:val="26"/>
          <w:szCs w:val="26"/>
        </w:rPr>
        <w:t xml:space="preserve"> поселения </w:t>
      </w:r>
      <w:proofErr w:type="spellStart"/>
      <w:r w:rsidR="001E0C88" w:rsidRPr="000772CE">
        <w:rPr>
          <w:sz w:val="26"/>
          <w:szCs w:val="26"/>
        </w:rPr>
        <w:t>Перегребное</w:t>
      </w:r>
      <w:proofErr w:type="spellEnd"/>
      <w:r w:rsidR="001E0C88" w:rsidRPr="000772CE">
        <w:rPr>
          <w:sz w:val="26"/>
          <w:szCs w:val="26"/>
        </w:rPr>
        <w:t xml:space="preserve"> </w:t>
      </w:r>
      <w:r w:rsidR="007847C3" w:rsidRPr="000772CE">
        <w:rPr>
          <w:sz w:val="26"/>
          <w:szCs w:val="26"/>
        </w:rPr>
        <w:t xml:space="preserve">«Об исполнении бюджета муниципального образования </w:t>
      </w:r>
      <w:r w:rsidR="001E0C88" w:rsidRPr="000772CE">
        <w:rPr>
          <w:sz w:val="26"/>
          <w:szCs w:val="26"/>
        </w:rPr>
        <w:t>сельское</w:t>
      </w:r>
      <w:r w:rsidR="007847C3" w:rsidRPr="000772CE">
        <w:rPr>
          <w:sz w:val="26"/>
          <w:szCs w:val="26"/>
        </w:rPr>
        <w:t xml:space="preserve"> поселение </w:t>
      </w:r>
      <w:proofErr w:type="spellStart"/>
      <w:r w:rsidR="001E0C88" w:rsidRPr="000772CE">
        <w:rPr>
          <w:sz w:val="26"/>
          <w:szCs w:val="26"/>
        </w:rPr>
        <w:t>Перегребное</w:t>
      </w:r>
      <w:proofErr w:type="spellEnd"/>
      <w:r w:rsidR="007847C3" w:rsidRPr="000772CE">
        <w:rPr>
          <w:sz w:val="26"/>
          <w:szCs w:val="26"/>
        </w:rPr>
        <w:t xml:space="preserve"> за 202</w:t>
      </w:r>
      <w:r w:rsidR="00EA3193">
        <w:rPr>
          <w:sz w:val="26"/>
          <w:szCs w:val="26"/>
        </w:rPr>
        <w:t>4</w:t>
      </w:r>
      <w:r w:rsidR="007847C3" w:rsidRPr="000772CE">
        <w:rPr>
          <w:sz w:val="26"/>
          <w:szCs w:val="26"/>
        </w:rPr>
        <w:t xml:space="preserve"> год» согласно приложению № 1.</w:t>
      </w:r>
    </w:p>
    <w:p w:rsidR="001E0C88" w:rsidRPr="000772CE" w:rsidRDefault="001E0C88" w:rsidP="000772CE">
      <w:pPr>
        <w:jc w:val="both"/>
        <w:rPr>
          <w:bCs/>
          <w:sz w:val="26"/>
          <w:szCs w:val="26"/>
        </w:rPr>
      </w:pPr>
      <w:r w:rsidRPr="000772CE">
        <w:rPr>
          <w:color w:val="000000"/>
          <w:sz w:val="26"/>
          <w:szCs w:val="26"/>
        </w:rPr>
        <w:t xml:space="preserve">            </w:t>
      </w:r>
      <w:r w:rsidR="007847C3" w:rsidRPr="000772CE">
        <w:rPr>
          <w:color w:val="000000"/>
          <w:sz w:val="26"/>
          <w:szCs w:val="26"/>
        </w:rPr>
        <w:t xml:space="preserve">2. </w:t>
      </w:r>
      <w:r w:rsidRPr="000772CE">
        <w:rPr>
          <w:sz w:val="26"/>
          <w:szCs w:val="26"/>
        </w:rPr>
        <w:t xml:space="preserve">Назначить и провести публичные слушания по проекту решения Совета депутатов сельского поселения </w:t>
      </w:r>
      <w:proofErr w:type="spellStart"/>
      <w:r w:rsidRPr="000772CE">
        <w:rPr>
          <w:sz w:val="26"/>
          <w:szCs w:val="26"/>
        </w:rPr>
        <w:t>Перегребное</w:t>
      </w:r>
      <w:proofErr w:type="spellEnd"/>
      <w:r w:rsidRPr="000772CE">
        <w:rPr>
          <w:sz w:val="26"/>
          <w:szCs w:val="26"/>
        </w:rPr>
        <w:t xml:space="preserve"> «Об утверждении отчета об исполнении бюджета сельского поселения </w:t>
      </w:r>
      <w:proofErr w:type="spellStart"/>
      <w:r w:rsidRPr="000772CE">
        <w:rPr>
          <w:sz w:val="26"/>
          <w:szCs w:val="26"/>
        </w:rPr>
        <w:t>Перегребное</w:t>
      </w:r>
      <w:proofErr w:type="spellEnd"/>
      <w:r w:rsidRPr="000772CE">
        <w:rPr>
          <w:sz w:val="26"/>
          <w:szCs w:val="26"/>
        </w:rPr>
        <w:t xml:space="preserve"> за 202</w:t>
      </w:r>
      <w:r w:rsidR="00EA3193">
        <w:rPr>
          <w:sz w:val="26"/>
          <w:szCs w:val="26"/>
        </w:rPr>
        <w:t>4</w:t>
      </w:r>
      <w:r w:rsidRPr="000772CE">
        <w:rPr>
          <w:sz w:val="26"/>
          <w:szCs w:val="26"/>
        </w:rPr>
        <w:t xml:space="preserve"> год» на </w:t>
      </w:r>
      <w:r w:rsidR="009B0EF0" w:rsidRPr="000772CE">
        <w:rPr>
          <w:sz w:val="26"/>
          <w:szCs w:val="26"/>
        </w:rPr>
        <w:t>1</w:t>
      </w:r>
      <w:r w:rsidR="00EA3193">
        <w:rPr>
          <w:sz w:val="26"/>
          <w:szCs w:val="26"/>
        </w:rPr>
        <w:t>5</w:t>
      </w:r>
      <w:r w:rsidRPr="000772CE">
        <w:rPr>
          <w:sz w:val="26"/>
          <w:szCs w:val="26"/>
        </w:rPr>
        <w:t xml:space="preserve"> апреля 202</w:t>
      </w:r>
      <w:r w:rsidR="00EA3193">
        <w:rPr>
          <w:sz w:val="26"/>
          <w:szCs w:val="26"/>
        </w:rPr>
        <w:t>4</w:t>
      </w:r>
      <w:r w:rsidRPr="000772CE">
        <w:rPr>
          <w:sz w:val="26"/>
          <w:szCs w:val="26"/>
        </w:rPr>
        <w:t xml:space="preserve"> года.  Место проведения – </w:t>
      </w:r>
      <w:r w:rsidRPr="000772CE">
        <w:rPr>
          <w:bCs/>
          <w:sz w:val="26"/>
          <w:szCs w:val="26"/>
        </w:rPr>
        <w:t xml:space="preserve">здание администрации сельского поселения </w:t>
      </w:r>
      <w:proofErr w:type="spellStart"/>
      <w:r w:rsidRPr="000772CE">
        <w:rPr>
          <w:bCs/>
          <w:sz w:val="26"/>
          <w:szCs w:val="26"/>
        </w:rPr>
        <w:t>Перегребное</w:t>
      </w:r>
      <w:proofErr w:type="spellEnd"/>
      <w:r w:rsidRPr="000772CE">
        <w:rPr>
          <w:bCs/>
          <w:sz w:val="26"/>
          <w:szCs w:val="26"/>
        </w:rPr>
        <w:t xml:space="preserve">, расположенное по адресу: с. </w:t>
      </w:r>
      <w:proofErr w:type="spellStart"/>
      <w:r w:rsidRPr="000772CE">
        <w:rPr>
          <w:bCs/>
          <w:sz w:val="26"/>
          <w:szCs w:val="26"/>
        </w:rPr>
        <w:t>Перегребное</w:t>
      </w:r>
      <w:proofErr w:type="spellEnd"/>
      <w:r w:rsidRPr="000772CE">
        <w:rPr>
          <w:bCs/>
          <w:sz w:val="26"/>
          <w:szCs w:val="26"/>
        </w:rPr>
        <w:t>, ул. Советская, д.3.</w:t>
      </w:r>
    </w:p>
    <w:p w:rsidR="007847C3" w:rsidRPr="000772CE" w:rsidRDefault="001E0C88" w:rsidP="000772CE">
      <w:pPr>
        <w:jc w:val="both"/>
        <w:rPr>
          <w:sz w:val="26"/>
          <w:szCs w:val="26"/>
        </w:rPr>
      </w:pPr>
      <w:r w:rsidRPr="000772CE">
        <w:rPr>
          <w:bCs/>
          <w:sz w:val="26"/>
          <w:szCs w:val="26"/>
        </w:rPr>
        <w:tab/>
        <w:t xml:space="preserve">Время начала публичных слушаний – 18:00 по местному времени. </w:t>
      </w:r>
    </w:p>
    <w:p w:rsidR="007847C3" w:rsidRPr="000772CE" w:rsidRDefault="000772CE" w:rsidP="000772C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7847C3" w:rsidRPr="000772CE">
        <w:rPr>
          <w:sz w:val="26"/>
          <w:szCs w:val="26"/>
        </w:rPr>
        <w:t>3. Утвердить Порядок учета предложений по подготовке и проведению публичных слушаний   по   проекту   решения    Совета    депутатов</w:t>
      </w:r>
      <w:r w:rsidR="009B0EF0" w:rsidRPr="000772CE">
        <w:rPr>
          <w:sz w:val="26"/>
          <w:szCs w:val="26"/>
        </w:rPr>
        <w:t xml:space="preserve"> сельского</w:t>
      </w:r>
      <w:r w:rsidR="007847C3" w:rsidRPr="000772CE">
        <w:rPr>
          <w:sz w:val="26"/>
          <w:szCs w:val="26"/>
        </w:rPr>
        <w:t xml:space="preserve"> поселения </w:t>
      </w:r>
      <w:proofErr w:type="spellStart"/>
      <w:r w:rsidR="009B0EF0" w:rsidRPr="000772CE">
        <w:rPr>
          <w:sz w:val="26"/>
          <w:szCs w:val="26"/>
        </w:rPr>
        <w:t>Перегребное</w:t>
      </w:r>
      <w:proofErr w:type="spellEnd"/>
      <w:r w:rsidR="007847C3" w:rsidRPr="000772CE">
        <w:rPr>
          <w:sz w:val="26"/>
          <w:szCs w:val="26"/>
        </w:rPr>
        <w:t xml:space="preserve"> «Об исполнении бюджета муниципального образования </w:t>
      </w:r>
      <w:r w:rsidR="009B0EF0" w:rsidRPr="000772CE">
        <w:rPr>
          <w:sz w:val="26"/>
          <w:szCs w:val="26"/>
        </w:rPr>
        <w:lastRenderedPageBreak/>
        <w:t>сельское</w:t>
      </w:r>
      <w:r w:rsidR="007847C3" w:rsidRPr="000772CE">
        <w:rPr>
          <w:sz w:val="26"/>
          <w:szCs w:val="26"/>
        </w:rPr>
        <w:t xml:space="preserve"> поселение </w:t>
      </w:r>
      <w:proofErr w:type="spellStart"/>
      <w:r w:rsidR="009B0EF0" w:rsidRPr="000772CE">
        <w:rPr>
          <w:sz w:val="26"/>
          <w:szCs w:val="26"/>
        </w:rPr>
        <w:t>Перегребное</w:t>
      </w:r>
      <w:proofErr w:type="spellEnd"/>
      <w:r w:rsidR="007847C3" w:rsidRPr="000772CE">
        <w:rPr>
          <w:sz w:val="26"/>
          <w:szCs w:val="26"/>
        </w:rPr>
        <w:t xml:space="preserve"> за 202</w:t>
      </w:r>
      <w:r w:rsidR="00EA3193">
        <w:rPr>
          <w:sz w:val="26"/>
          <w:szCs w:val="26"/>
        </w:rPr>
        <w:t>4</w:t>
      </w:r>
      <w:r w:rsidR="007847C3" w:rsidRPr="000772CE">
        <w:rPr>
          <w:sz w:val="26"/>
          <w:szCs w:val="26"/>
        </w:rPr>
        <w:t xml:space="preserve"> год» и участия граждан в его обсуждении согласно приложению № 2.</w:t>
      </w:r>
    </w:p>
    <w:p w:rsidR="007847C3" w:rsidRPr="000772CE" w:rsidRDefault="000772CE" w:rsidP="000772C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7847C3" w:rsidRPr="000772CE">
        <w:rPr>
          <w:sz w:val="26"/>
          <w:szCs w:val="26"/>
        </w:rPr>
        <w:t>4. Создать Организационный комитет для подготовки и проведения публичных  слушаний по</w:t>
      </w:r>
      <w:r w:rsidR="00472AEB">
        <w:rPr>
          <w:sz w:val="26"/>
          <w:szCs w:val="26"/>
        </w:rPr>
        <w:t xml:space="preserve"> </w:t>
      </w:r>
      <w:r w:rsidR="007847C3" w:rsidRPr="000772CE">
        <w:rPr>
          <w:sz w:val="26"/>
          <w:szCs w:val="26"/>
        </w:rPr>
        <w:t>проекту</w:t>
      </w:r>
      <w:r w:rsidR="00472AEB">
        <w:rPr>
          <w:sz w:val="26"/>
          <w:szCs w:val="26"/>
        </w:rPr>
        <w:t xml:space="preserve"> </w:t>
      </w:r>
      <w:r w:rsidR="007847C3" w:rsidRPr="000772CE">
        <w:rPr>
          <w:sz w:val="26"/>
          <w:szCs w:val="26"/>
        </w:rPr>
        <w:t>решения</w:t>
      </w:r>
      <w:r w:rsidR="00472AEB">
        <w:rPr>
          <w:sz w:val="26"/>
          <w:szCs w:val="26"/>
        </w:rPr>
        <w:t xml:space="preserve"> </w:t>
      </w:r>
      <w:r w:rsidR="007847C3" w:rsidRPr="000772CE">
        <w:rPr>
          <w:sz w:val="26"/>
          <w:szCs w:val="26"/>
        </w:rPr>
        <w:t>Совета</w:t>
      </w:r>
      <w:r w:rsidR="00472AEB">
        <w:rPr>
          <w:sz w:val="26"/>
          <w:szCs w:val="26"/>
        </w:rPr>
        <w:t xml:space="preserve"> </w:t>
      </w:r>
      <w:r w:rsidR="007847C3" w:rsidRPr="000772CE">
        <w:rPr>
          <w:sz w:val="26"/>
          <w:szCs w:val="26"/>
        </w:rPr>
        <w:t>депутатов</w:t>
      </w:r>
      <w:r w:rsidR="009B0EF0" w:rsidRPr="000772CE">
        <w:rPr>
          <w:sz w:val="26"/>
          <w:szCs w:val="26"/>
        </w:rPr>
        <w:t xml:space="preserve"> </w:t>
      </w:r>
      <w:r w:rsidR="00472AEB">
        <w:rPr>
          <w:sz w:val="26"/>
          <w:szCs w:val="26"/>
        </w:rPr>
        <w:t>с</w:t>
      </w:r>
      <w:r w:rsidR="009B0EF0" w:rsidRPr="000772CE">
        <w:rPr>
          <w:sz w:val="26"/>
          <w:szCs w:val="26"/>
        </w:rPr>
        <w:t>ельского</w:t>
      </w:r>
      <w:r w:rsidR="007847C3" w:rsidRPr="000772CE">
        <w:rPr>
          <w:sz w:val="26"/>
          <w:szCs w:val="26"/>
        </w:rPr>
        <w:t xml:space="preserve">  поселения</w:t>
      </w:r>
      <w:r w:rsidR="009B0EF0" w:rsidRPr="000772CE">
        <w:rPr>
          <w:sz w:val="26"/>
          <w:szCs w:val="26"/>
        </w:rPr>
        <w:t xml:space="preserve"> </w:t>
      </w:r>
      <w:proofErr w:type="spellStart"/>
      <w:r w:rsidR="009B0EF0" w:rsidRPr="000772CE">
        <w:rPr>
          <w:sz w:val="26"/>
          <w:szCs w:val="26"/>
        </w:rPr>
        <w:t>Перегребное</w:t>
      </w:r>
      <w:proofErr w:type="spellEnd"/>
      <w:r w:rsidR="007847C3" w:rsidRPr="000772CE">
        <w:rPr>
          <w:sz w:val="26"/>
          <w:szCs w:val="26"/>
        </w:rPr>
        <w:t xml:space="preserve"> «Об исполнении бюджета муниципального образования </w:t>
      </w:r>
      <w:r w:rsidR="009B0EF0" w:rsidRPr="000772CE">
        <w:rPr>
          <w:sz w:val="26"/>
          <w:szCs w:val="26"/>
        </w:rPr>
        <w:t>сельское</w:t>
      </w:r>
      <w:r w:rsidR="007847C3" w:rsidRPr="000772CE">
        <w:rPr>
          <w:sz w:val="26"/>
          <w:szCs w:val="26"/>
        </w:rPr>
        <w:t xml:space="preserve"> поселение</w:t>
      </w:r>
      <w:r w:rsidR="009B0EF0" w:rsidRPr="000772CE">
        <w:rPr>
          <w:sz w:val="26"/>
          <w:szCs w:val="26"/>
        </w:rPr>
        <w:t xml:space="preserve"> </w:t>
      </w:r>
      <w:proofErr w:type="spellStart"/>
      <w:r w:rsidR="009B0EF0" w:rsidRPr="000772CE">
        <w:rPr>
          <w:sz w:val="26"/>
          <w:szCs w:val="26"/>
        </w:rPr>
        <w:t>Перегребное</w:t>
      </w:r>
      <w:proofErr w:type="spellEnd"/>
      <w:r w:rsidR="007847C3" w:rsidRPr="000772CE">
        <w:rPr>
          <w:sz w:val="26"/>
          <w:szCs w:val="26"/>
        </w:rPr>
        <w:t xml:space="preserve"> за 202</w:t>
      </w:r>
      <w:r w:rsidR="00EA3193">
        <w:rPr>
          <w:sz w:val="26"/>
          <w:szCs w:val="26"/>
        </w:rPr>
        <w:t>4</w:t>
      </w:r>
      <w:r w:rsidR="007847C3" w:rsidRPr="000772CE">
        <w:rPr>
          <w:sz w:val="26"/>
          <w:szCs w:val="26"/>
        </w:rPr>
        <w:t xml:space="preserve"> год» (далее – Организационный комитет).</w:t>
      </w:r>
    </w:p>
    <w:p w:rsidR="007847C3" w:rsidRPr="000772CE" w:rsidRDefault="007847C3" w:rsidP="000772CE">
      <w:pPr>
        <w:jc w:val="both"/>
        <w:rPr>
          <w:sz w:val="26"/>
          <w:szCs w:val="26"/>
        </w:rPr>
      </w:pPr>
      <w:r w:rsidRPr="000772CE">
        <w:rPr>
          <w:sz w:val="26"/>
          <w:szCs w:val="26"/>
        </w:rPr>
        <w:t xml:space="preserve">           5.Утвердить состав Организационного комитета согласно приложению №3.</w:t>
      </w:r>
    </w:p>
    <w:p w:rsidR="007847C3" w:rsidRPr="000772CE" w:rsidRDefault="007847C3" w:rsidP="000772CE">
      <w:pPr>
        <w:jc w:val="both"/>
        <w:rPr>
          <w:sz w:val="26"/>
          <w:szCs w:val="26"/>
        </w:rPr>
      </w:pPr>
      <w:r w:rsidRPr="000772CE">
        <w:rPr>
          <w:sz w:val="26"/>
          <w:szCs w:val="26"/>
        </w:rPr>
        <w:t xml:space="preserve">           6. Организационному комитету:</w:t>
      </w:r>
    </w:p>
    <w:p w:rsidR="007847C3" w:rsidRPr="000772CE" w:rsidRDefault="007847C3" w:rsidP="000772CE">
      <w:pPr>
        <w:jc w:val="both"/>
        <w:rPr>
          <w:sz w:val="26"/>
          <w:szCs w:val="26"/>
        </w:rPr>
      </w:pPr>
      <w:r w:rsidRPr="000772CE">
        <w:rPr>
          <w:sz w:val="26"/>
          <w:szCs w:val="26"/>
        </w:rPr>
        <w:t xml:space="preserve">        </w:t>
      </w:r>
      <w:r w:rsidR="000772CE">
        <w:rPr>
          <w:sz w:val="26"/>
          <w:szCs w:val="26"/>
        </w:rPr>
        <w:t xml:space="preserve"> </w:t>
      </w:r>
      <w:r w:rsidRPr="000772CE">
        <w:rPr>
          <w:sz w:val="26"/>
          <w:szCs w:val="26"/>
        </w:rPr>
        <w:t xml:space="preserve">   6.1. Обеспечить проведение публичных слушаний по проекту решения Совета депутатов </w:t>
      </w:r>
      <w:r w:rsidR="009B0EF0" w:rsidRPr="000772CE">
        <w:rPr>
          <w:sz w:val="26"/>
          <w:szCs w:val="26"/>
        </w:rPr>
        <w:t xml:space="preserve">сельского </w:t>
      </w:r>
      <w:r w:rsidRPr="000772CE">
        <w:rPr>
          <w:sz w:val="26"/>
          <w:szCs w:val="26"/>
        </w:rPr>
        <w:t>поселения</w:t>
      </w:r>
      <w:r w:rsidR="009B0EF0" w:rsidRPr="000772CE">
        <w:rPr>
          <w:sz w:val="26"/>
          <w:szCs w:val="26"/>
        </w:rPr>
        <w:t xml:space="preserve"> </w:t>
      </w:r>
      <w:proofErr w:type="spellStart"/>
      <w:r w:rsidR="009B0EF0" w:rsidRPr="000772CE">
        <w:rPr>
          <w:sz w:val="26"/>
          <w:szCs w:val="26"/>
        </w:rPr>
        <w:t>Перегребное</w:t>
      </w:r>
      <w:proofErr w:type="spellEnd"/>
      <w:r w:rsidRPr="000772CE">
        <w:rPr>
          <w:sz w:val="26"/>
          <w:szCs w:val="26"/>
        </w:rPr>
        <w:t xml:space="preserve"> «Об утверждении отчета об исполнении бюджета муниципального образования </w:t>
      </w:r>
      <w:r w:rsidR="009B0EF0" w:rsidRPr="000772CE">
        <w:rPr>
          <w:sz w:val="26"/>
          <w:szCs w:val="26"/>
        </w:rPr>
        <w:t>сельское п</w:t>
      </w:r>
      <w:r w:rsidRPr="000772CE">
        <w:rPr>
          <w:sz w:val="26"/>
          <w:szCs w:val="26"/>
        </w:rPr>
        <w:t xml:space="preserve">оселение </w:t>
      </w:r>
      <w:proofErr w:type="spellStart"/>
      <w:r w:rsidR="009B0EF0" w:rsidRPr="000772CE">
        <w:rPr>
          <w:sz w:val="26"/>
          <w:szCs w:val="26"/>
        </w:rPr>
        <w:t>Перегребное</w:t>
      </w:r>
      <w:proofErr w:type="spellEnd"/>
      <w:r w:rsidRPr="000772CE">
        <w:rPr>
          <w:sz w:val="26"/>
          <w:szCs w:val="26"/>
        </w:rPr>
        <w:t xml:space="preserve"> за 202</w:t>
      </w:r>
      <w:r w:rsidR="00EA3193">
        <w:rPr>
          <w:sz w:val="26"/>
          <w:szCs w:val="26"/>
        </w:rPr>
        <w:t>4</w:t>
      </w:r>
      <w:r w:rsidRPr="000772CE">
        <w:rPr>
          <w:sz w:val="26"/>
          <w:szCs w:val="26"/>
        </w:rPr>
        <w:t xml:space="preserve"> год» в установленном порядке.</w:t>
      </w:r>
    </w:p>
    <w:p w:rsidR="007847C3" w:rsidRPr="000772CE" w:rsidRDefault="000772CE" w:rsidP="000772C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7847C3" w:rsidRPr="000772CE">
        <w:rPr>
          <w:sz w:val="26"/>
          <w:szCs w:val="26"/>
        </w:rPr>
        <w:t xml:space="preserve">6.2. Осуществлять учет и рассмотрение предложений по проекту решения Совета депутатов </w:t>
      </w:r>
      <w:r w:rsidR="009B0EF0" w:rsidRPr="000772CE">
        <w:rPr>
          <w:sz w:val="26"/>
          <w:szCs w:val="26"/>
        </w:rPr>
        <w:t xml:space="preserve">сельского </w:t>
      </w:r>
      <w:r w:rsidR="007847C3" w:rsidRPr="000772CE">
        <w:rPr>
          <w:sz w:val="26"/>
          <w:szCs w:val="26"/>
        </w:rPr>
        <w:t xml:space="preserve">поселения </w:t>
      </w:r>
      <w:proofErr w:type="spellStart"/>
      <w:r w:rsidR="009B0EF0" w:rsidRPr="000772CE">
        <w:rPr>
          <w:sz w:val="26"/>
          <w:szCs w:val="26"/>
        </w:rPr>
        <w:t>Перегребное</w:t>
      </w:r>
      <w:proofErr w:type="spellEnd"/>
      <w:r w:rsidR="007847C3" w:rsidRPr="000772CE">
        <w:rPr>
          <w:sz w:val="26"/>
          <w:szCs w:val="26"/>
        </w:rPr>
        <w:t xml:space="preserve"> «Об исполнении   бюджета   муниципального образования </w:t>
      </w:r>
      <w:r w:rsidR="009B0EF0" w:rsidRPr="000772CE">
        <w:rPr>
          <w:sz w:val="26"/>
          <w:szCs w:val="26"/>
        </w:rPr>
        <w:t xml:space="preserve">сельское </w:t>
      </w:r>
      <w:r w:rsidR="007847C3" w:rsidRPr="000772CE">
        <w:rPr>
          <w:sz w:val="26"/>
          <w:szCs w:val="26"/>
        </w:rPr>
        <w:t>поселение</w:t>
      </w:r>
      <w:r w:rsidR="009B0EF0" w:rsidRPr="000772CE">
        <w:rPr>
          <w:sz w:val="26"/>
          <w:szCs w:val="26"/>
        </w:rPr>
        <w:t xml:space="preserve"> </w:t>
      </w:r>
      <w:proofErr w:type="spellStart"/>
      <w:r w:rsidR="009B0EF0" w:rsidRPr="000772CE">
        <w:rPr>
          <w:sz w:val="26"/>
          <w:szCs w:val="26"/>
        </w:rPr>
        <w:t>Перегребное</w:t>
      </w:r>
      <w:proofErr w:type="spellEnd"/>
      <w:r w:rsidR="009B0EF0" w:rsidRPr="000772CE">
        <w:rPr>
          <w:sz w:val="26"/>
          <w:szCs w:val="26"/>
        </w:rPr>
        <w:t xml:space="preserve"> </w:t>
      </w:r>
      <w:r w:rsidR="007847C3" w:rsidRPr="000772CE">
        <w:rPr>
          <w:sz w:val="26"/>
          <w:szCs w:val="26"/>
        </w:rPr>
        <w:t>за 202</w:t>
      </w:r>
      <w:r w:rsidR="00EA3193">
        <w:rPr>
          <w:sz w:val="26"/>
          <w:szCs w:val="26"/>
        </w:rPr>
        <w:t>4</w:t>
      </w:r>
      <w:r w:rsidR="009B0EF0" w:rsidRPr="000772CE">
        <w:rPr>
          <w:sz w:val="26"/>
          <w:szCs w:val="26"/>
        </w:rPr>
        <w:t xml:space="preserve"> </w:t>
      </w:r>
      <w:r w:rsidR="007847C3" w:rsidRPr="000772CE">
        <w:rPr>
          <w:sz w:val="26"/>
          <w:szCs w:val="26"/>
        </w:rPr>
        <w:t>год»</w:t>
      </w:r>
      <w:r w:rsidR="009B0EF0" w:rsidRPr="000772CE">
        <w:rPr>
          <w:sz w:val="26"/>
          <w:szCs w:val="26"/>
        </w:rPr>
        <w:t xml:space="preserve"> </w:t>
      </w:r>
      <w:r w:rsidR="007847C3" w:rsidRPr="000772CE">
        <w:rPr>
          <w:sz w:val="26"/>
          <w:szCs w:val="26"/>
        </w:rPr>
        <w:t>в</w:t>
      </w:r>
      <w:r w:rsidR="009B0EF0" w:rsidRPr="000772CE">
        <w:rPr>
          <w:sz w:val="26"/>
          <w:szCs w:val="26"/>
        </w:rPr>
        <w:t xml:space="preserve"> </w:t>
      </w:r>
      <w:r w:rsidR="007847C3" w:rsidRPr="000772CE">
        <w:rPr>
          <w:sz w:val="26"/>
          <w:szCs w:val="26"/>
        </w:rPr>
        <w:t xml:space="preserve">соответствии с Порядком учета предложений по подготовке и проведению публичных слушаний по проекту решения Совета депутатов </w:t>
      </w:r>
      <w:r w:rsidRPr="000772CE">
        <w:rPr>
          <w:sz w:val="26"/>
          <w:szCs w:val="26"/>
        </w:rPr>
        <w:t xml:space="preserve">сельского </w:t>
      </w:r>
      <w:r w:rsidR="007847C3" w:rsidRPr="000772CE">
        <w:rPr>
          <w:sz w:val="26"/>
          <w:szCs w:val="26"/>
        </w:rPr>
        <w:t xml:space="preserve">поселения </w:t>
      </w:r>
      <w:proofErr w:type="spellStart"/>
      <w:r w:rsidRPr="000772CE">
        <w:rPr>
          <w:sz w:val="26"/>
          <w:szCs w:val="26"/>
        </w:rPr>
        <w:t>Перегребное</w:t>
      </w:r>
      <w:proofErr w:type="spellEnd"/>
      <w:r w:rsidR="007847C3" w:rsidRPr="000772CE">
        <w:rPr>
          <w:sz w:val="26"/>
          <w:szCs w:val="26"/>
        </w:rPr>
        <w:t xml:space="preserve"> «Об исполнении бюджета муниципального образования </w:t>
      </w:r>
      <w:r w:rsidRPr="000772CE">
        <w:rPr>
          <w:sz w:val="26"/>
          <w:szCs w:val="26"/>
        </w:rPr>
        <w:t>сельское</w:t>
      </w:r>
      <w:r w:rsidR="007847C3" w:rsidRPr="000772CE">
        <w:rPr>
          <w:sz w:val="26"/>
          <w:szCs w:val="26"/>
        </w:rPr>
        <w:t xml:space="preserve"> поселение </w:t>
      </w:r>
      <w:proofErr w:type="spellStart"/>
      <w:r w:rsidRPr="000772CE">
        <w:rPr>
          <w:sz w:val="26"/>
          <w:szCs w:val="26"/>
        </w:rPr>
        <w:t>Перегребное</w:t>
      </w:r>
      <w:proofErr w:type="spellEnd"/>
      <w:r w:rsidR="007847C3" w:rsidRPr="000772CE">
        <w:rPr>
          <w:sz w:val="26"/>
          <w:szCs w:val="26"/>
        </w:rPr>
        <w:t xml:space="preserve"> за 202</w:t>
      </w:r>
      <w:r w:rsidR="00EA3193">
        <w:rPr>
          <w:sz w:val="26"/>
          <w:szCs w:val="26"/>
        </w:rPr>
        <w:t>4</w:t>
      </w:r>
      <w:r w:rsidR="007847C3" w:rsidRPr="000772CE">
        <w:rPr>
          <w:sz w:val="26"/>
          <w:szCs w:val="26"/>
        </w:rPr>
        <w:t xml:space="preserve"> год» и участия граждан в его обсуждении.</w:t>
      </w:r>
    </w:p>
    <w:p w:rsidR="007847C3" w:rsidRPr="000772CE" w:rsidRDefault="000772CE" w:rsidP="000772C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086FE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</w:t>
      </w:r>
      <w:r w:rsidR="007847C3" w:rsidRPr="000772CE">
        <w:rPr>
          <w:sz w:val="26"/>
          <w:szCs w:val="26"/>
        </w:rPr>
        <w:t xml:space="preserve">6.3. Направить итоговые документы по публичным слушаниям по проекту решения Совета депутатов </w:t>
      </w:r>
      <w:r w:rsidRPr="000772CE">
        <w:rPr>
          <w:sz w:val="26"/>
          <w:szCs w:val="26"/>
        </w:rPr>
        <w:t xml:space="preserve">сельское </w:t>
      </w:r>
      <w:r w:rsidR="007847C3" w:rsidRPr="000772CE">
        <w:rPr>
          <w:sz w:val="26"/>
          <w:szCs w:val="26"/>
        </w:rPr>
        <w:t>поселения</w:t>
      </w:r>
      <w:r w:rsidRPr="000772CE">
        <w:rPr>
          <w:sz w:val="26"/>
          <w:szCs w:val="26"/>
        </w:rPr>
        <w:t xml:space="preserve"> </w:t>
      </w:r>
      <w:proofErr w:type="spellStart"/>
      <w:r w:rsidRPr="000772CE">
        <w:rPr>
          <w:sz w:val="26"/>
          <w:szCs w:val="26"/>
        </w:rPr>
        <w:t>Перегребное</w:t>
      </w:r>
      <w:proofErr w:type="spellEnd"/>
      <w:r w:rsidR="007847C3" w:rsidRPr="000772CE">
        <w:rPr>
          <w:sz w:val="26"/>
          <w:szCs w:val="26"/>
        </w:rPr>
        <w:t xml:space="preserve"> «Об исполнении бюджета муниципального образования </w:t>
      </w:r>
      <w:r w:rsidRPr="000772CE">
        <w:rPr>
          <w:sz w:val="26"/>
          <w:szCs w:val="26"/>
        </w:rPr>
        <w:t xml:space="preserve">сельское </w:t>
      </w:r>
      <w:r w:rsidR="007847C3" w:rsidRPr="000772CE">
        <w:rPr>
          <w:sz w:val="26"/>
          <w:szCs w:val="26"/>
        </w:rPr>
        <w:t>поселение</w:t>
      </w:r>
      <w:r w:rsidRPr="000772CE">
        <w:rPr>
          <w:sz w:val="26"/>
          <w:szCs w:val="26"/>
        </w:rPr>
        <w:t xml:space="preserve"> </w:t>
      </w:r>
      <w:proofErr w:type="spellStart"/>
      <w:r w:rsidRPr="000772CE">
        <w:rPr>
          <w:sz w:val="26"/>
          <w:szCs w:val="26"/>
        </w:rPr>
        <w:t>Перегребное</w:t>
      </w:r>
      <w:proofErr w:type="spellEnd"/>
      <w:r w:rsidR="007847C3" w:rsidRPr="000772CE">
        <w:rPr>
          <w:sz w:val="26"/>
          <w:szCs w:val="26"/>
        </w:rPr>
        <w:t xml:space="preserve"> за 202</w:t>
      </w:r>
      <w:r w:rsidR="00EA3193">
        <w:rPr>
          <w:sz w:val="26"/>
          <w:szCs w:val="26"/>
        </w:rPr>
        <w:t>4</w:t>
      </w:r>
      <w:r w:rsidR="007847C3" w:rsidRPr="000772CE">
        <w:rPr>
          <w:sz w:val="26"/>
          <w:szCs w:val="26"/>
        </w:rPr>
        <w:t xml:space="preserve"> год» на обнародование путем размещения в общедоступных местах, а также разместить на официальном сайте </w:t>
      </w:r>
      <w:r w:rsidR="00472AEB">
        <w:rPr>
          <w:sz w:val="26"/>
          <w:szCs w:val="26"/>
        </w:rPr>
        <w:t>сельского</w:t>
      </w:r>
      <w:r w:rsidR="007847C3" w:rsidRPr="000772CE">
        <w:rPr>
          <w:sz w:val="26"/>
          <w:szCs w:val="26"/>
        </w:rPr>
        <w:t xml:space="preserve"> поселения</w:t>
      </w:r>
      <w:r w:rsidR="00472AEB">
        <w:rPr>
          <w:sz w:val="26"/>
          <w:szCs w:val="26"/>
        </w:rPr>
        <w:t xml:space="preserve"> </w:t>
      </w:r>
      <w:proofErr w:type="spellStart"/>
      <w:r w:rsidR="00472AEB">
        <w:rPr>
          <w:sz w:val="26"/>
          <w:szCs w:val="26"/>
        </w:rPr>
        <w:t>Перегребное</w:t>
      </w:r>
      <w:proofErr w:type="spellEnd"/>
      <w:r w:rsidR="007847C3" w:rsidRPr="000772CE">
        <w:rPr>
          <w:sz w:val="26"/>
          <w:szCs w:val="26"/>
        </w:rPr>
        <w:t xml:space="preserve"> в сети «Интернет» </w:t>
      </w:r>
      <w:r w:rsidR="002638F3">
        <w:rPr>
          <w:sz w:val="26"/>
          <w:szCs w:val="26"/>
        </w:rPr>
        <w:t>до 1</w:t>
      </w:r>
      <w:r w:rsidR="00EA3193">
        <w:rPr>
          <w:sz w:val="26"/>
          <w:szCs w:val="26"/>
        </w:rPr>
        <w:t>8</w:t>
      </w:r>
      <w:r w:rsidR="007847C3" w:rsidRPr="000772CE">
        <w:rPr>
          <w:sz w:val="26"/>
          <w:szCs w:val="26"/>
        </w:rPr>
        <w:t xml:space="preserve"> апреля 202</w:t>
      </w:r>
      <w:r w:rsidR="00EA3193">
        <w:rPr>
          <w:sz w:val="26"/>
          <w:szCs w:val="26"/>
        </w:rPr>
        <w:t>5</w:t>
      </w:r>
      <w:r w:rsidR="007847C3" w:rsidRPr="000772CE">
        <w:rPr>
          <w:sz w:val="26"/>
          <w:szCs w:val="26"/>
        </w:rPr>
        <w:t xml:space="preserve"> года.</w:t>
      </w:r>
    </w:p>
    <w:p w:rsidR="002638F3" w:rsidRPr="00BB51B6" w:rsidRDefault="000772CE" w:rsidP="002638F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086FE4">
        <w:rPr>
          <w:sz w:val="26"/>
          <w:szCs w:val="26"/>
        </w:rPr>
        <w:t xml:space="preserve">   </w:t>
      </w:r>
      <w:r w:rsidR="007847C3" w:rsidRPr="000772CE">
        <w:rPr>
          <w:sz w:val="26"/>
          <w:szCs w:val="26"/>
        </w:rPr>
        <w:t xml:space="preserve">7. </w:t>
      </w:r>
      <w:r w:rsidR="002638F3" w:rsidRPr="00BB51B6">
        <w:rPr>
          <w:sz w:val="26"/>
          <w:szCs w:val="26"/>
        </w:rPr>
        <w:t>Настоящее постановление опубликовать в официальном сетевом издании «Официальный сайт Октябрьского района» (</w:t>
      </w:r>
      <w:hyperlink r:id="rId9" w:history="1">
        <w:r w:rsidR="002638F3" w:rsidRPr="00BB51B6">
          <w:rPr>
            <w:rStyle w:val="a3"/>
            <w:sz w:val="26"/>
            <w:szCs w:val="26"/>
          </w:rPr>
          <w:t>www.okt</w:t>
        </w:r>
        <w:r w:rsidR="002638F3" w:rsidRPr="00BB51B6">
          <w:rPr>
            <w:rStyle w:val="a3"/>
            <w:sz w:val="26"/>
            <w:szCs w:val="26"/>
            <w:lang w:val="en-US"/>
          </w:rPr>
          <w:t>region</w:t>
        </w:r>
        <w:r w:rsidR="002638F3" w:rsidRPr="00BB51B6">
          <w:rPr>
            <w:rStyle w:val="a3"/>
            <w:sz w:val="26"/>
            <w:szCs w:val="26"/>
          </w:rPr>
          <w:t>.</w:t>
        </w:r>
        <w:proofErr w:type="spellStart"/>
        <w:r w:rsidR="002638F3" w:rsidRPr="00BB51B6">
          <w:rPr>
            <w:rStyle w:val="a3"/>
            <w:sz w:val="26"/>
            <w:szCs w:val="26"/>
          </w:rPr>
          <w:t>ru</w:t>
        </w:r>
        <w:proofErr w:type="spellEnd"/>
      </w:hyperlink>
      <w:r w:rsidR="002638F3" w:rsidRPr="00BB51B6">
        <w:rPr>
          <w:sz w:val="26"/>
          <w:szCs w:val="26"/>
        </w:rPr>
        <w:t xml:space="preserve">) и разместить на официальном </w:t>
      </w:r>
      <w:proofErr w:type="spellStart"/>
      <w:r w:rsidR="002638F3" w:rsidRPr="00BB51B6">
        <w:rPr>
          <w:sz w:val="26"/>
          <w:szCs w:val="26"/>
        </w:rPr>
        <w:t>веб-сайте</w:t>
      </w:r>
      <w:proofErr w:type="spellEnd"/>
      <w:r w:rsidR="002638F3" w:rsidRPr="00BB51B6">
        <w:rPr>
          <w:sz w:val="26"/>
          <w:szCs w:val="26"/>
        </w:rPr>
        <w:t xml:space="preserve"> Администрации поселения (</w:t>
      </w:r>
      <w:proofErr w:type="spellStart"/>
      <w:r w:rsidR="002638F3" w:rsidRPr="00BB51B6">
        <w:rPr>
          <w:sz w:val="26"/>
          <w:szCs w:val="26"/>
        </w:rPr>
        <w:t>перегребное.рф</w:t>
      </w:r>
      <w:proofErr w:type="spellEnd"/>
      <w:r w:rsidR="002638F3" w:rsidRPr="00BB51B6">
        <w:rPr>
          <w:sz w:val="26"/>
          <w:szCs w:val="26"/>
        </w:rPr>
        <w:t>) в информационно – телекоммуникационной сети общего пользования (компьютерной сети «Интернет»).</w:t>
      </w:r>
    </w:p>
    <w:p w:rsidR="007847C3" w:rsidRPr="000772CE" w:rsidRDefault="007847C3" w:rsidP="000772CE">
      <w:pPr>
        <w:jc w:val="both"/>
        <w:rPr>
          <w:sz w:val="26"/>
          <w:szCs w:val="26"/>
        </w:rPr>
      </w:pPr>
      <w:r w:rsidRPr="000772CE">
        <w:rPr>
          <w:sz w:val="26"/>
          <w:szCs w:val="26"/>
        </w:rPr>
        <w:t xml:space="preserve">        </w:t>
      </w:r>
      <w:r w:rsidR="00086FE4">
        <w:rPr>
          <w:sz w:val="26"/>
          <w:szCs w:val="26"/>
        </w:rPr>
        <w:t xml:space="preserve">   </w:t>
      </w:r>
      <w:r w:rsidRPr="000772CE">
        <w:rPr>
          <w:sz w:val="26"/>
          <w:szCs w:val="26"/>
        </w:rPr>
        <w:t xml:space="preserve"> 8.  Настоящее постановление вступает в силу после его официального опубликования.</w:t>
      </w:r>
    </w:p>
    <w:p w:rsidR="007847C3" w:rsidRPr="000772CE" w:rsidRDefault="007847C3" w:rsidP="000772CE">
      <w:pPr>
        <w:jc w:val="both"/>
        <w:rPr>
          <w:color w:val="000000"/>
          <w:sz w:val="26"/>
          <w:szCs w:val="26"/>
        </w:rPr>
      </w:pPr>
      <w:r w:rsidRPr="000772CE">
        <w:rPr>
          <w:sz w:val="26"/>
          <w:szCs w:val="26"/>
        </w:rPr>
        <w:t xml:space="preserve">       </w:t>
      </w:r>
      <w:r w:rsidR="00086FE4">
        <w:rPr>
          <w:sz w:val="26"/>
          <w:szCs w:val="26"/>
        </w:rPr>
        <w:t xml:space="preserve">   </w:t>
      </w:r>
      <w:r w:rsidRPr="000772CE">
        <w:rPr>
          <w:sz w:val="26"/>
          <w:szCs w:val="26"/>
        </w:rPr>
        <w:t xml:space="preserve"> 9.  Контроль за выполнением постановления оставляю за собой.</w:t>
      </w:r>
    </w:p>
    <w:p w:rsidR="00B6124B" w:rsidRPr="000772CE" w:rsidRDefault="00B6124B" w:rsidP="000772CE">
      <w:pPr>
        <w:jc w:val="both"/>
        <w:rPr>
          <w:sz w:val="26"/>
          <w:szCs w:val="26"/>
        </w:rPr>
      </w:pPr>
    </w:p>
    <w:p w:rsidR="000772CE" w:rsidRPr="000772CE" w:rsidRDefault="00B6124B" w:rsidP="000772CE">
      <w:pPr>
        <w:jc w:val="both"/>
        <w:rPr>
          <w:sz w:val="26"/>
          <w:szCs w:val="26"/>
        </w:rPr>
      </w:pPr>
      <w:r w:rsidRPr="000772CE">
        <w:rPr>
          <w:sz w:val="26"/>
          <w:szCs w:val="26"/>
        </w:rPr>
        <w:t xml:space="preserve">    </w:t>
      </w:r>
    </w:p>
    <w:p w:rsidR="00311501" w:rsidRPr="000772CE" w:rsidRDefault="000772CE" w:rsidP="000772CE">
      <w:pPr>
        <w:jc w:val="both"/>
        <w:rPr>
          <w:sz w:val="26"/>
          <w:szCs w:val="26"/>
        </w:rPr>
      </w:pPr>
      <w:r w:rsidRPr="000772CE">
        <w:rPr>
          <w:sz w:val="26"/>
          <w:szCs w:val="26"/>
        </w:rPr>
        <w:t xml:space="preserve">  Глава сельского поселения </w:t>
      </w:r>
      <w:proofErr w:type="spellStart"/>
      <w:r w:rsidRPr="000772CE">
        <w:rPr>
          <w:sz w:val="26"/>
          <w:szCs w:val="26"/>
        </w:rPr>
        <w:t>Перегребное</w:t>
      </w:r>
      <w:proofErr w:type="spellEnd"/>
      <w:r w:rsidRPr="000772CE">
        <w:rPr>
          <w:sz w:val="26"/>
          <w:szCs w:val="26"/>
        </w:rPr>
        <w:t xml:space="preserve">                                     </w:t>
      </w:r>
      <w:proofErr w:type="spellStart"/>
      <w:r w:rsidR="002638F3">
        <w:rPr>
          <w:sz w:val="26"/>
          <w:szCs w:val="26"/>
        </w:rPr>
        <w:t>А.А.Пиндюрин</w:t>
      </w:r>
      <w:proofErr w:type="spellEnd"/>
    </w:p>
    <w:p w:rsidR="00086FE4" w:rsidRDefault="00086FE4">
      <w:pPr>
        <w:jc w:val="right"/>
        <w:rPr>
          <w:sz w:val="26"/>
          <w:szCs w:val="26"/>
        </w:rPr>
        <w:sectPr w:rsidR="00086FE4" w:rsidSect="00086FE4">
          <w:headerReference w:type="default" r:id="rId10"/>
          <w:footerReference w:type="default" r:id="rId11"/>
          <w:pgSz w:w="11906" w:h="16838"/>
          <w:pgMar w:top="1134" w:right="1559" w:bottom="1418" w:left="1276" w:header="720" w:footer="720" w:gutter="0"/>
          <w:cols w:space="720"/>
          <w:docGrid w:linePitch="360"/>
        </w:sectPr>
      </w:pPr>
    </w:p>
    <w:p w:rsidR="00086FE4" w:rsidRPr="000E1A88" w:rsidRDefault="00086FE4" w:rsidP="00086FE4">
      <w:pPr>
        <w:jc w:val="right"/>
      </w:pPr>
      <w:r w:rsidRPr="000E1A88">
        <w:lastRenderedPageBreak/>
        <w:t xml:space="preserve">Приложение </w:t>
      </w:r>
      <w:r>
        <w:t xml:space="preserve">№ </w:t>
      </w:r>
      <w:r w:rsidRPr="000E1A88">
        <w:t>1</w:t>
      </w:r>
    </w:p>
    <w:p w:rsidR="00086FE4" w:rsidRPr="000E1A88" w:rsidRDefault="00086FE4" w:rsidP="00086FE4">
      <w:pPr>
        <w:jc w:val="right"/>
      </w:pPr>
      <w:r w:rsidRPr="000E1A88">
        <w:t xml:space="preserve">к </w:t>
      </w:r>
      <w:r>
        <w:t>постановлению администрации</w:t>
      </w:r>
    </w:p>
    <w:p w:rsidR="00086FE4" w:rsidRPr="000E1A88" w:rsidRDefault="00086FE4" w:rsidP="00086FE4">
      <w:pPr>
        <w:jc w:val="right"/>
      </w:pPr>
      <w:r>
        <w:t xml:space="preserve">сельского </w:t>
      </w:r>
      <w:r w:rsidRPr="000E1A88">
        <w:t xml:space="preserve"> поселения </w:t>
      </w:r>
      <w:proofErr w:type="spellStart"/>
      <w:r>
        <w:t>Перегребное</w:t>
      </w:r>
      <w:proofErr w:type="spellEnd"/>
    </w:p>
    <w:p w:rsidR="00086FE4" w:rsidRPr="00EB6B71" w:rsidRDefault="00086FE4" w:rsidP="00086FE4">
      <w:pPr>
        <w:jc w:val="right"/>
      </w:pPr>
      <w:r>
        <w:t>от «</w:t>
      </w:r>
      <w:r w:rsidR="002638F3" w:rsidRPr="002638F3">
        <w:rPr>
          <w:u w:val="single"/>
        </w:rPr>
        <w:t>2</w:t>
      </w:r>
      <w:r w:rsidR="00EA3193">
        <w:rPr>
          <w:u w:val="single"/>
        </w:rPr>
        <w:t>4</w:t>
      </w:r>
      <w:r w:rsidR="00631A82">
        <w:t xml:space="preserve">»  </w:t>
      </w:r>
      <w:r w:rsidR="00631A82" w:rsidRPr="00631A82">
        <w:rPr>
          <w:u w:val="single"/>
        </w:rPr>
        <w:t>марта</w:t>
      </w:r>
      <w:r>
        <w:t xml:space="preserve"> 202</w:t>
      </w:r>
      <w:r w:rsidR="00EA3193">
        <w:t>5</w:t>
      </w:r>
      <w:r w:rsidRPr="000E1A88">
        <w:t xml:space="preserve"> г. № </w:t>
      </w:r>
      <w:r w:rsidR="00EA3193">
        <w:t>46</w:t>
      </w:r>
    </w:p>
    <w:p w:rsidR="00086FE4" w:rsidRDefault="00086FE4">
      <w:pPr>
        <w:jc w:val="right"/>
        <w:rPr>
          <w:sz w:val="26"/>
          <w:szCs w:val="26"/>
        </w:rPr>
      </w:pPr>
    </w:p>
    <w:p w:rsidR="00086FE4" w:rsidRPr="00086FE4" w:rsidRDefault="00086FE4" w:rsidP="00086FE4">
      <w:pPr>
        <w:rPr>
          <w:sz w:val="26"/>
          <w:szCs w:val="26"/>
        </w:rPr>
      </w:pPr>
    </w:p>
    <w:p w:rsidR="00086FE4" w:rsidRDefault="007908BB" w:rsidP="00086FE4">
      <w:pPr>
        <w:tabs>
          <w:tab w:val="left" w:pos="4050"/>
        </w:tabs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pict>
          <v:shape id="_x0000_s1027" type="#_x0000_t75" style="position:absolute;margin-left:197.9pt;margin-top:16.85pt;width:39pt;height:48.6pt;z-index:1">
            <v:imagedata r:id="rId12" o:title="герб — копия"/>
            <w10:wrap type="square" side="right"/>
          </v:shape>
        </w:pict>
      </w:r>
      <w:r w:rsidR="00086FE4">
        <w:rPr>
          <w:sz w:val="26"/>
          <w:szCs w:val="26"/>
        </w:rPr>
        <w:tab/>
      </w:r>
    </w:p>
    <w:p w:rsidR="00086FE4" w:rsidRDefault="00086FE4" w:rsidP="00086FE4">
      <w:pPr>
        <w:rPr>
          <w:sz w:val="26"/>
          <w:szCs w:val="26"/>
        </w:rPr>
      </w:pPr>
    </w:p>
    <w:p w:rsidR="00086FE4" w:rsidRDefault="00086FE4" w:rsidP="00086FE4">
      <w:pPr>
        <w:rPr>
          <w:sz w:val="26"/>
          <w:szCs w:val="26"/>
        </w:rPr>
      </w:pPr>
    </w:p>
    <w:p w:rsidR="00086FE4" w:rsidRPr="00086FE4" w:rsidRDefault="00086FE4" w:rsidP="00086FE4">
      <w:pPr>
        <w:rPr>
          <w:sz w:val="26"/>
          <w:szCs w:val="26"/>
        </w:rPr>
      </w:pPr>
    </w:p>
    <w:p w:rsidR="00086FE4" w:rsidRPr="00086FE4" w:rsidRDefault="00086FE4" w:rsidP="00086FE4">
      <w:pPr>
        <w:rPr>
          <w:sz w:val="26"/>
          <w:szCs w:val="26"/>
        </w:rPr>
      </w:pPr>
    </w:p>
    <w:tbl>
      <w:tblPr>
        <w:tblpPr w:leftFromText="180" w:rightFromText="180" w:vertAnchor="text" w:horzAnchor="margin" w:tblpY="156"/>
        <w:tblW w:w="5000" w:type="pct"/>
        <w:tblLook w:val="01E0"/>
      </w:tblPr>
      <w:tblGrid>
        <w:gridCol w:w="346"/>
        <w:gridCol w:w="476"/>
        <w:gridCol w:w="346"/>
        <w:gridCol w:w="1425"/>
        <w:gridCol w:w="368"/>
        <w:gridCol w:w="276"/>
        <w:gridCol w:w="180"/>
        <w:gridCol w:w="3722"/>
        <w:gridCol w:w="465"/>
        <w:gridCol w:w="1683"/>
      </w:tblGrid>
      <w:tr w:rsidR="00086FE4" w:rsidRPr="006E6CA0" w:rsidTr="00086FE4">
        <w:trPr>
          <w:trHeight w:val="1535"/>
        </w:trPr>
        <w:tc>
          <w:tcPr>
            <w:tcW w:w="5000" w:type="pct"/>
            <w:gridSpan w:val="10"/>
          </w:tcPr>
          <w:p w:rsidR="00086FE4" w:rsidRPr="006E6CA0" w:rsidRDefault="00086FE4" w:rsidP="00086FE4">
            <w:pPr>
              <w:jc w:val="center"/>
              <w:rPr>
                <w:b/>
                <w:sz w:val="26"/>
                <w:szCs w:val="26"/>
              </w:rPr>
            </w:pPr>
            <w:r w:rsidRPr="006E6CA0">
              <w:rPr>
                <w:b/>
                <w:sz w:val="26"/>
                <w:szCs w:val="26"/>
              </w:rPr>
              <w:t>СОВЕТ ДЕПУТАТОВ</w:t>
            </w:r>
          </w:p>
          <w:p w:rsidR="00086FE4" w:rsidRPr="006E6CA0" w:rsidRDefault="00086FE4" w:rsidP="00086FE4">
            <w:pPr>
              <w:jc w:val="center"/>
              <w:rPr>
                <w:b/>
                <w:sz w:val="26"/>
                <w:szCs w:val="26"/>
              </w:rPr>
            </w:pPr>
            <w:r w:rsidRPr="006E6CA0">
              <w:rPr>
                <w:b/>
                <w:sz w:val="26"/>
                <w:szCs w:val="26"/>
              </w:rPr>
              <w:t>СЕЛЬСКОГО ПОСЕЛЕНИЯ ПЕРЕГРЕБНОЕ</w:t>
            </w:r>
          </w:p>
          <w:p w:rsidR="00086FE4" w:rsidRPr="006E6CA0" w:rsidRDefault="00086FE4" w:rsidP="00086FE4">
            <w:pPr>
              <w:jc w:val="center"/>
              <w:rPr>
                <w:b/>
                <w:sz w:val="26"/>
                <w:szCs w:val="26"/>
              </w:rPr>
            </w:pPr>
            <w:r w:rsidRPr="006E6CA0">
              <w:rPr>
                <w:b/>
                <w:sz w:val="26"/>
                <w:szCs w:val="26"/>
              </w:rPr>
              <w:t>Октябрьского района</w:t>
            </w:r>
          </w:p>
          <w:p w:rsidR="00086FE4" w:rsidRPr="006E6CA0" w:rsidRDefault="00086FE4" w:rsidP="00086FE4">
            <w:pPr>
              <w:jc w:val="center"/>
              <w:rPr>
                <w:b/>
                <w:sz w:val="26"/>
                <w:szCs w:val="26"/>
              </w:rPr>
            </w:pPr>
            <w:r w:rsidRPr="006E6CA0">
              <w:rPr>
                <w:b/>
                <w:sz w:val="26"/>
                <w:szCs w:val="26"/>
              </w:rPr>
              <w:t xml:space="preserve">Ханты - Мансийского автономного округа – </w:t>
            </w:r>
            <w:proofErr w:type="spellStart"/>
            <w:r w:rsidRPr="006E6CA0">
              <w:rPr>
                <w:b/>
                <w:sz w:val="26"/>
                <w:szCs w:val="26"/>
              </w:rPr>
              <w:t>Югры</w:t>
            </w:r>
            <w:proofErr w:type="spellEnd"/>
          </w:p>
          <w:p w:rsidR="00086FE4" w:rsidRPr="006E6CA0" w:rsidRDefault="00086FE4" w:rsidP="00086FE4">
            <w:pPr>
              <w:jc w:val="center"/>
              <w:rPr>
                <w:b/>
                <w:sz w:val="26"/>
                <w:szCs w:val="26"/>
              </w:rPr>
            </w:pPr>
          </w:p>
          <w:p w:rsidR="00086FE4" w:rsidRPr="006E6CA0" w:rsidRDefault="00086FE4" w:rsidP="00086FE4">
            <w:pPr>
              <w:jc w:val="center"/>
              <w:rPr>
                <w:b/>
                <w:sz w:val="26"/>
                <w:szCs w:val="26"/>
              </w:rPr>
            </w:pPr>
            <w:r w:rsidRPr="006E6CA0">
              <w:rPr>
                <w:b/>
                <w:sz w:val="26"/>
                <w:szCs w:val="26"/>
              </w:rPr>
              <w:t>РЕШЕНИЕ</w:t>
            </w:r>
          </w:p>
        </w:tc>
      </w:tr>
      <w:tr w:rsidR="00086FE4" w:rsidRPr="006E6CA0" w:rsidTr="00086FE4">
        <w:trPr>
          <w:trHeight w:hRule="exact" w:val="353"/>
        </w:trPr>
        <w:tc>
          <w:tcPr>
            <w:tcW w:w="186" w:type="pct"/>
            <w:vAlign w:val="bottom"/>
          </w:tcPr>
          <w:p w:rsidR="00086FE4" w:rsidRPr="006E6CA0" w:rsidRDefault="00086FE4" w:rsidP="00086FE4">
            <w:pPr>
              <w:jc w:val="right"/>
              <w:rPr>
                <w:sz w:val="26"/>
                <w:szCs w:val="26"/>
              </w:rPr>
            </w:pPr>
            <w:r w:rsidRPr="006E6CA0">
              <w:rPr>
                <w:sz w:val="26"/>
                <w:szCs w:val="26"/>
              </w:rPr>
              <w:t>«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86FE4" w:rsidRPr="006E6CA0" w:rsidRDefault="00086FE4" w:rsidP="00086F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86" w:type="pct"/>
            <w:vAlign w:val="bottom"/>
          </w:tcPr>
          <w:p w:rsidR="00086FE4" w:rsidRPr="006E6CA0" w:rsidRDefault="00086FE4" w:rsidP="00086FE4">
            <w:pPr>
              <w:rPr>
                <w:sz w:val="26"/>
                <w:szCs w:val="26"/>
              </w:rPr>
            </w:pPr>
            <w:r w:rsidRPr="006E6CA0">
              <w:rPr>
                <w:sz w:val="26"/>
                <w:szCs w:val="26"/>
              </w:rPr>
              <w:t>»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86FE4" w:rsidRPr="006E6CA0" w:rsidRDefault="00086FE4" w:rsidP="00086F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98" w:type="pct"/>
            <w:vAlign w:val="bottom"/>
          </w:tcPr>
          <w:p w:rsidR="00086FE4" w:rsidRPr="006E6CA0" w:rsidRDefault="00086FE4" w:rsidP="00086FE4">
            <w:pPr>
              <w:ind w:right="-108"/>
              <w:jc w:val="right"/>
              <w:rPr>
                <w:sz w:val="26"/>
                <w:szCs w:val="26"/>
              </w:rPr>
            </w:pPr>
            <w:r w:rsidRPr="006E6CA0">
              <w:rPr>
                <w:sz w:val="26"/>
                <w:szCs w:val="26"/>
              </w:rPr>
              <w:t>20</w:t>
            </w:r>
          </w:p>
        </w:tc>
        <w:tc>
          <w:tcPr>
            <w:tcW w:w="149" w:type="pc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6FE4" w:rsidRPr="006E6CA0" w:rsidRDefault="00086FE4" w:rsidP="00855D2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55D2C">
              <w:rPr>
                <w:sz w:val="26"/>
                <w:szCs w:val="26"/>
              </w:rPr>
              <w:t>5</w:t>
            </w:r>
          </w:p>
        </w:tc>
        <w:tc>
          <w:tcPr>
            <w:tcW w:w="97" w:type="pc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86FE4" w:rsidRPr="006E6CA0" w:rsidRDefault="00086FE4" w:rsidP="00086FE4">
            <w:pPr>
              <w:rPr>
                <w:sz w:val="26"/>
                <w:szCs w:val="26"/>
              </w:rPr>
            </w:pPr>
            <w:r w:rsidRPr="006E6CA0">
              <w:rPr>
                <w:sz w:val="26"/>
                <w:szCs w:val="26"/>
              </w:rPr>
              <w:t>г.</w:t>
            </w:r>
          </w:p>
        </w:tc>
        <w:tc>
          <w:tcPr>
            <w:tcW w:w="2004" w:type="pct"/>
            <w:vAlign w:val="bottom"/>
          </w:tcPr>
          <w:p w:rsidR="00086FE4" w:rsidRPr="006E6CA0" w:rsidRDefault="00086FE4" w:rsidP="00086FE4">
            <w:pPr>
              <w:rPr>
                <w:sz w:val="26"/>
                <w:szCs w:val="26"/>
              </w:rPr>
            </w:pPr>
          </w:p>
        </w:tc>
        <w:tc>
          <w:tcPr>
            <w:tcW w:w="250" w:type="pct"/>
            <w:vAlign w:val="bottom"/>
          </w:tcPr>
          <w:p w:rsidR="00086FE4" w:rsidRPr="006E6CA0" w:rsidRDefault="00086FE4" w:rsidP="00086FE4">
            <w:pPr>
              <w:jc w:val="center"/>
              <w:rPr>
                <w:sz w:val="26"/>
                <w:szCs w:val="26"/>
              </w:rPr>
            </w:pPr>
            <w:r w:rsidRPr="006E6CA0">
              <w:rPr>
                <w:sz w:val="26"/>
                <w:szCs w:val="26"/>
              </w:rPr>
              <w:t>№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86FE4" w:rsidRPr="006E6CA0" w:rsidRDefault="00086FE4" w:rsidP="00086F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</w:tr>
      <w:tr w:rsidR="00086FE4" w:rsidRPr="006E6CA0" w:rsidTr="00086FE4">
        <w:trPr>
          <w:trHeight w:val="752"/>
        </w:trPr>
        <w:tc>
          <w:tcPr>
            <w:tcW w:w="5000" w:type="pct"/>
            <w:gridSpan w:val="10"/>
          </w:tcPr>
          <w:p w:rsidR="00086FE4" w:rsidRPr="006E6CA0" w:rsidRDefault="00086FE4" w:rsidP="00086FE4">
            <w:pPr>
              <w:jc w:val="center"/>
              <w:rPr>
                <w:sz w:val="26"/>
                <w:szCs w:val="26"/>
              </w:rPr>
            </w:pPr>
          </w:p>
          <w:p w:rsidR="00086FE4" w:rsidRPr="006E6CA0" w:rsidRDefault="00086FE4" w:rsidP="00086FE4">
            <w:pPr>
              <w:rPr>
                <w:sz w:val="26"/>
                <w:szCs w:val="26"/>
              </w:rPr>
            </w:pPr>
            <w:proofErr w:type="spellStart"/>
            <w:r w:rsidRPr="006E6CA0">
              <w:rPr>
                <w:sz w:val="26"/>
                <w:szCs w:val="26"/>
              </w:rPr>
              <w:t>с.Перегребное</w:t>
            </w:r>
            <w:proofErr w:type="spellEnd"/>
          </w:p>
          <w:p w:rsidR="00086FE4" w:rsidRPr="006E6CA0" w:rsidRDefault="00086FE4" w:rsidP="00086FE4">
            <w:pPr>
              <w:rPr>
                <w:sz w:val="26"/>
                <w:szCs w:val="26"/>
              </w:rPr>
            </w:pPr>
          </w:p>
        </w:tc>
      </w:tr>
    </w:tbl>
    <w:p w:rsidR="00086FE4" w:rsidRPr="006E6CA0" w:rsidRDefault="00086FE4" w:rsidP="00086FE4">
      <w:pPr>
        <w:tabs>
          <w:tab w:val="left" w:pos="8520"/>
        </w:tabs>
        <w:rPr>
          <w:bCs/>
          <w:sz w:val="26"/>
          <w:szCs w:val="26"/>
        </w:rPr>
      </w:pPr>
      <w:r w:rsidRPr="006E6CA0">
        <w:rPr>
          <w:bCs/>
          <w:sz w:val="26"/>
          <w:szCs w:val="26"/>
        </w:rPr>
        <w:t>Об исполнении бюджета</w:t>
      </w:r>
    </w:p>
    <w:p w:rsidR="00086FE4" w:rsidRPr="006E6CA0" w:rsidRDefault="00086FE4" w:rsidP="00086FE4">
      <w:pPr>
        <w:pStyle w:val="aff1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6E6CA0">
        <w:rPr>
          <w:rFonts w:ascii="Times New Roman" w:hAnsi="Times New Roman"/>
          <w:b w:val="0"/>
          <w:bCs w:val="0"/>
          <w:sz w:val="26"/>
          <w:szCs w:val="26"/>
        </w:rPr>
        <w:t>муниципального образования сельское</w:t>
      </w:r>
    </w:p>
    <w:p w:rsidR="00086FE4" w:rsidRPr="006E6CA0" w:rsidRDefault="00086FE4" w:rsidP="00086FE4">
      <w:pPr>
        <w:pStyle w:val="aff1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6E6CA0">
        <w:rPr>
          <w:rFonts w:ascii="Times New Roman" w:hAnsi="Times New Roman"/>
          <w:b w:val="0"/>
          <w:bCs w:val="0"/>
          <w:sz w:val="26"/>
          <w:szCs w:val="26"/>
        </w:rPr>
        <w:t xml:space="preserve">поселение </w:t>
      </w:r>
      <w:proofErr w:type="spellStart"/>
      <w:r w:rsidRPr="006E6CA0">
        <w:rPr>
          <w:rFonts w:ascii="Times New Roman" w:hAnsi="Times New Roman"/>
          <w:b w:val="0"/>
          <w:bCs w:val="0"/>
          <w:sz w:val="26"/>
          <w:szCs w:val="26"/>
        </w:rPr>
        <w:t>Перегребное</w:t>
      </w:r>
      <w:proofErr w:type="spellEnd"/>
      <w:r w:rsidRPr="006E6CA0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</w:p>
    <w:p w:rsidR="00086FE4" w:rsidRPr="006E6CA0" w:rsidRDefault="00086FE4" w:rsidP="00086FE4">
      <w:pPr>
        <w:pStyle w:val="aff1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6E6CA0">
        <w:rPr>
          <w:rFonts w:ascii="Times New Roman" w:hAnsi="Times New Roman"/>
          <w:b w:val="0"/>
          <w:bCs w:val="0"/>
          <w:sz w:val="26"/>
          <w:szCs w:val="26"/>
        </w:rPr>
        <w:t>за 20</w:t>
      </w:r>
      <w:r>
        <w:rPr>
          <w:rFonts w:ascii="Times New Roman" w:hAnsi="Times New Roman"/>
          <w:b w:val="0"/>
          <w:bCs w:val="0"/>
          <w:sz w:val="26"/>
          <w:szCs w:val="26"/>
        </w:rPr>
        <w:t>2</w:t>
      </w:r>
      <w:r w:rsidR="00EA3193">
        <w:rPr>
          <w:rFonts w:ascii="Times New Roman" w:hAnsi="Times New Roman"/>
          <w:b w:val="0"/>
          <w:bCs w:val="0"/>
          <w:sz w:val="26"/>
          <w:szCs w:val="26"/>
        </w:rPr>
        <w:t>4</w:t>
      </w:r>
      <w:r w:rsidRPr="006E6CA0">
        <w:rPr>
          <w:rFonts w:ascii="Times New Roman" w:hAnsi="Times New Roman"/>
          <w:b w:val="0"/>
          <w:bCs w:val="0"/>
          <w:sz w:val="26"/>
          <w:szCs w:val="26"/>
        </w:rPr>
        <w:t xml:space="preserve"> год</w:t>
      </w:r>
    </w:p>
    <w:p w:rsidR="00086FE4" w:rsidRPr="006E6CA0" w:rsidRDefault="00086FE4" w:rsidP="00086FE4">
      <w:pPr>
        <w:pStyle w:val="aff1"/>
        <w:jc w:val="both"/>
        <w:rPr>
          <w:rFonts w:ascii="Times New Roman" w:hAnsi="Times New Roman"/>
          <w:b w:val="0"/>
          <w:bCs w:val="0"/>
          <w:sz w:val="26"/>
          <w:szCs w:val="26"/>
        </w:rPr>
      </w:pPr>
    </w:p>
    <w:p w:rsidR="00086FE4" w:rsidRPr="006E6CA0" w:rsidRDefault="00086FE4" w:rsidP="00086FE4">
      <w:pPr>
        <w:pStyle w:val="aff1"/>
        <w:jc w:val="both"/>
        <w:rPr>
          <w:rFonts w:ascii="Times New Roman" w:hAnsi="Times New Roman"/>
          <w:b w:val="0"/>
          <w:bCs w:val="0"/>
          <w:sz w:val="26"/>
          <w:szCs w:val="26"/>
        </w:rPr>
      </w:pPr>
    </w:p>
    <w:p w:rsidR="00EA3193" w:rsidRPr="00EC52ED" w:rsidRDefault="00EA3193" w:rsidP="00EA3193">
      <w:pPr>
        <w:ind w:firstLine="567"/>
        <w:jc w:val="both"/>
        <w:rPr>
          <w:sz w:val="26"/>
          <w:szCs w:val="26"/>
        </w:rPr>
      </w:pPr>
      <w:r w:rsidRPr="00EC52ED">
        <w:rPr>
          <w:sz w:val="26"/>
          <w:szCs w:val="26"/>
        </w:rPr>
        <w:t xml:space="preserve">Руководствуясь Положением об отдельных вопросах организации и осуществления бюджетного процесса в муниципальном образовании сельское поселение </w:t>
      </w:r>
      <w:proofErr w:type="spellStart"/>
      <w:r w:rsidRPr="00EC52ED">
        <w:rPr>
          <w:sz w:val="26"/>
          <w:szCs w:val="26"/>
        </w:rPr>
        <w:t>Перегребное</w:t>
      </w:r>
      <w:proofErr w:type="spellEnd"/>
      <w:r w:rsidRPr="00EC52ED">
        <w:rPr>
          <w:sz w:val="26"/>
          <w:szCs w:val="26"/>
        </w:rPr>
        <w:t xml:space="preserve">, утвержденным решением Совета депутатов поселения  от 30.06.2017 № 20, рассмотрев отчет об исполнении бюджета  муниципального образования сельское поселение </w:t>
      </w:r>
      <w:proofErr w:type="spellStart"/>
      <w:r w:rsidRPr="00EC52ED">
        <w:rPr>
          <w:sz w:val="26"/>
          <w:szCs w:val="26"/>
        </w:rPr>
        <w:t>Перегребное</w:t>
      </w:r>
      <w:proofErr w:type="spellEnd"/>
      <w:r w:rsidRPr="00EC52ED">
        <w:rPr>
          <w:sz w:val="26"/>
          <w:szCs w:val="26"/>
        </w:rPr>
        <w:t xml:space="preserve"> за  202</w:t>
      </w:r>
      <w:r>
        <w:rPr>
          <w:sz w:val="26"/>
          <w:szCs w:val="26"/>
        </w:rPr>
        <w:t>4</w:t>
      </w:r>
      <w:r w:rsidRPr="00EC52ED">
        <w:rPr>
          <w:sz w:val="26"/>
          <w:szCs w:val="26"/>
        </w:rPr>
        <w:t xml:space="preserve"> год, учитывая заключение Контрольно - счетной палаты Октябрьского района, результаты публичных слушаний, Совет депутатов  поселения решил:</w:t>
      </w:r>
    </w:p>
    <w:p w:rsidR="00EA3193" w:rsidRPr="00EC52ED" w:rsidRDefault="00EA3193" w:rsidP="00EA3193">
      <w:pPr>
        <w:ind w:right="-365"/>
        <w:rPr>
          <w:sz w:val="26"/>
          <w:szCs w:val="26"/>
        </w:rPr>
      </w:pPr>
    </w:p>
    <w:p w:rsidR="00EA3193" w:rsidRPr="00EC52ED" w:rsidRDefault="00EA3193" w:rsidP="00EA3193">
      <w:pPr>
        <w:tabs>
          <w:tab w:val="left" w:pos="709"/>
          <w:tab w:val="left" w:pos="1134"/>
        </w:tabs>
        <w:jc w:val="both"/>
        <w:rPr>
          <w:sz w:val="26"/>
          <w:szCs w:val="26"/>
        </w:rPr>
      </w:pPr>
      <w:r w:rsidRPr="00EC52ED">
        <w:rPr>
          <w:sz w:val="26"/>
          <w:szCs w:val="26"/>
        </w:rPr>
        <w:t xml:space="preserve">           1. Утвердить  отчет об  исполнении  бюджета  муниципального  образования сельское поселение </w:t>
      </w:r>
      <w:proofErr w:type="spellStart"/>
      <w:r w:rsidRPr="00EC52ED">
        <w:rPr>
          <w:sz w:val="26"/>
          <w:szCs w:val="26"/>
        </w:rPr>
        <w:t>Перегребное</w:t>
      </w:r>
      <w:proofErr w:type="spellEnd"/>
      <w:r w:rsidRPr="00EC52ED">
        <w:rPr>
          <w:sz w:val="26"/>
          <w:szCs w:val="26"/>
        </w:rPr>
        <w:t xml:space="preserve"> за  202</w:t>
      </w:r>
      <w:r>
        <w:rPr>
          <w:sz w:val="26"/>
          <w:szCs w:val="26"/>
        </w:rPr>
        <w:t>4</w:t>
      </w:r>
      <w:r w:rsidRPr="00EC52ED">
        <w:rPr>
          <w:sz w:val="26"/>
          <w:szCs w:val="26"/>
        </w:rPr>
        <w:t xml:space="preserve"> год по  доходам  в  сумме  106</w:t>
      </w:r>
      <w:r>
        <w:rPr>
          <w:sz w:val="26"/>
          <w:szCs w:val="26"/>
        </w:rPr>
        <w:t>871,0</w:t>
      </w:r>
      <w:r w:rsidRPr="00EC52ED">
        <w:rPr>
          <w:sz w:val="26"/>
          <w:szCs w:val="26"/>
        </w:rPr>
        <w:t xml:space="preserve"> тыс. рублей,  по  расходам  в  сумме 10</w:t>
      </w:r>
      <w:r>
        <w:rPr>
          <w:sz w:val="26"/>
          <w:szCs w:val="26"/>
        </w:rPr>
        <w:t>5933,3</w:t>
      </w:r>
      <w:r w:rsidRPr="00EC52ED">
        <w:rPr>
          <w:b/>
          <w:bCs/>
          <w:sz w:val="26"/>
          <w:szCs w:val="26"/>
        </w:rPr>
        <w:t xml:space="preserve"> </w:t>
      </w:r>
      <w:r w:rsidRPr="00EC52ED">
        <w:rPr>
          <w:sz w:val="26"/>
          <w:szCs w:val="26"/>
        </w:rPr>
        <w:t xml:space="preserve">тыс. рублей, с превышением  доходов над расходами в сумме </w:t>
      </w:r>
      <w:r>
        <w:rPr>
          <w:sz w:val="26"/>
          <w:szCs w:val="26"/>
        </w:rPr>
        <w:t>937,7</w:t>
      </w:r>
      <w:r w:rsidRPr="00EC52ED">
        <w:rPr>
          <w:sz w:val="26"/>
          <w:szCs w:val="26"/>
        </w:rPr>
        <w:t xml:space="preserve"> тыс. рублей (</w:t>
      </w:r>
      <w:proofErr w:type="spellStart"/>
      <w:r w:rsidRPr="00EC52ED">
        <w:rPr>
          <w:sz w:val="26"/>
          <w:szCs w:val="26"/>
        </w:rPr>
        <w:t>профицит</w:t>
      </w:r>
      <w:proofErr w:type="spellEnd"/>
      <w:r w:rsidRPr="00EC52ED">
        <w:rPr>
          <w:sz w:val="26"/>
          <w:szCs w:val="26"/>
        </w:rPr>
        <w:t xml:space="preserve"> бюджета муниципального образования сельское поселение </w:t>
      </w:r>
      <w:proofErr w:type="spellStart"/>
      <w:r w:rsidRPr="00EC52ED">
        <w:rPr>
          <w:sz w:val="26"/>
          <w:szCs w:val="26"/>
        </w:rPr>
        <w:t>Перегребное</w:t>
      </w:r>
      <w:proofErr w:type="spellEnd"/>
      <w:r w:rsidRPr="00EC52ED">
        <w:rPr>
          <w:sz w:val="26"/>
          <w:szCs w:val="26"/>
        </w:rPr>
        <w:t>) со следующими показателям по:</w:t>
      </w:r>
    </w:p>
    <w:p w:rsidR="00EA3193" w:rsidRDefault="00EA3193" w:rsidP="00EA3193">
      <w:pPr>
        <w:ind w:right="-1" w:firstLine="708"/>
        <w:jc w:val="both"/>
        <w:rPr>
          <w:sz w:val="26"/>
          <w:szCs w:val="26"/>
        </w:rPr>
      </w:pPr>
      <w:r w:rsidRPr="00EC52ED">
        <w:rPr>
          <w:sz w:val="26"/>
          <w:szCs w:val="26"/>
        </w:rPr>
        <w:t>-</w:t>
      </w:r>
      <w:r>
        <w:rPr>
          <w:sz w:val="26"/>
          <w:szCs w:val="26"/>
        </w:rPr>
        <w:t xml:space="preserve"> по доходам бюджета сельского поселения </w:t>
      </w:r>
      <w:proofErr w:type="spellStart"/>
      <w:r>
        <w:rPr>
          <w:sz w:val="26"/>
          <w:szCs w:val="26"/>
        </w:rPr>
        <w:t>Перегребное</w:t>
      </w:r>
      <w:proofErr w:type="spellEnd"/>
      <w:r>
        <w:rPr>
          <w:sz w:val="26"/>
          <w:szCs w:val="26"/>
        </w:rPr>
        <w:t xml:space="preserve"> за 2024 год </w:t>
      </w:r>
      <w:r w:rsidRPr="00EC52ED">
        <w:rPr>
          <w:sz w:val="26"/>
          <w:szCs w:val="26"/>
        </w:rPr>
        <w:t>согласно приложению 1 к настоящему решению;</w:t>
      </w:r>
    </w:p>
    <w:p w:rsidR="00EA3193" w:rsidRPr="00EC52ED" w:rsidRDefault="00EA3193" w:rsidP="00EA3193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C52ED">
        <w:rPr>
          <w:sz w:val="26"/>
          <w:szCs w:val="26"/>
        </w:rPr>
        <w:t xml:space="preserve">ведомственная  структура  расходов бюджета  сельского поселения </w:t>
      </w:r>
      <w:proofErr w:type="spellStart"/>
      <w:r w:rsidRPr="00EC52ED">
        <w:rPr>
          <w:sz w:val="26"/>
          <w:szCs w:val="26"/>
        </w:rPr>
        <w:t>Перегребное</w:t>
      </w:r>
      <w:proofErr w:type="spellEnd"/>
      <w:r w:rsidRPr="00EC52ED">
        <w:rPr>
          <w:sz w:val="26"/>
          <w:szCs w:val="26"/>
        </w:rPr>
        <w:t xml:space="preserve"> за 202</w:t>
      </w:r>
      <w:r>
        <w:rPr>
          <w:sz w:val="26"/>
          <w:szCs w:val="26"/>
        </w:rPr>
        <w:t>4</w:t>
      </w:r>
      <w:r w:rsidRPr="00EC52ED">
        <w:rPr>
          <w:sz w:val="26"/>
          <w:szCs w:val="26"/>
        </w:rPr>
        <w:t xml:space="preserve">  год согласно приложению </w:t>
      </w:r>
      <w:r>
        <w:rPr>
          <w:sz w:val="26"/>
          <w:szCs w:val="26"/>
        </w:rPr>
        <w:t>2</w:t>
      </w:r>
      <w:r w:rsidRPr="00EC52ED">
        <w:rPr>
          <w:sz w:val="26"/>
          <w:szCs w:val="26"/>
        </w:rPr>
        <w:t xml:space="preserve"> к настоящему решению;</w:t>
      </w:r>
    </w:p>
    <w:p w:rsidR="00EA3193" w:rsidRPr="00EC52ED" w:rsidRDefault="00EA3193" w:rsidP="00EA3193">
      <w:pPr>
        <w:ind w:firstLine="567"/>
        <w:jc w:val="both"/>
        <w:rPr>
          <w:sz w:val="26"/>
          <w:szCs w:val="26"/>
        </w:rPr>
      </w:pPr>
      <w:r w:rsidRPr="00EC52ED">
        <w:rPr>
          <w:sz w:val="26"/>
          <w:szCs w:val="26"/>
        </w:rPr>
        <w:lastRenderedPageBreak/>
        <w:t>-</w:t>
      </w:r>
      <w:r>
        <w:rPr>
          <w:sz w:val="26"/>
          <w:szCs w:val="26"/>
        </w:rPr>
        <w:t xml:space="preserve"> </w:t>
      </w:r>
      <w:r w:rsidRPr="00EC52ED">
        <w:rPr>
          <w:sz w:val="26"/>
          <w:szCs w:val="26"/>
        </w:rPr>
        <w:t xml:space="preserve">распределение бюджетных ассигнований по разделам и подразделам классификации расходов бюджета сельского поселения </w:t>
      </w:r>
      <w:proofErr w:type="spellStart"/>
      <w:r w:rsidRPr="00EC52ED">
        <w:rPr>
          <w:sz w:val="26"/>
          <w:szCs w:val="26"/>
        </w:rPr>
        <w:t>Перегребное</w:t>
      </w:r>
      <w:proofErr w:type="spellEnd"/>
      <w:r w:rsidRPr="00EC52ED">
        <w:rPr>
          <w:sz w:val="26"/>
          <w:szCs w:val="26"/>
        </w:rPr>
        <w:t xml:space="preserve"> за 202</w:t>
      </w:r>
      <w:r>
        <w:rPr>
          <w:sz w:val="26"/>
          <w:szCs w:val="26"/>
        </w:rPr>
        <w:t>4</w:t>
      </w:r>
      <w:r w:rsidRPr="00EC52ED">
        <w:rPr>
          <w:sz w:val="26"/>
          <w:szCs w:val="26"/>
        </w:rPr>
        <w:t xml:space="preserve"> год согласно приложению  </w:t>
      </w:r>
      <w:r>
        <w:rPr>
          <w:sz w:val="26"/>
          <w:szCs w:val="26"/>
        </w:rPr>
        <w:t>3</w:t>
      </w:r>
      <w:r w:rsidRPr="00EC52ED">
        <w:rPr>
          <w:sz w:val="26"/>
          <w:szCs w:val="26"/>
        </w:rPr>
        <w:t xml:space="preserve"> к настоящему решению;</w:t>
      </w:r>
    </w:p>
    <w:p w:rsidR="00EA3193" w:rsidRPr="00EC52ED" w:rsidRDefault="00EA3193" w:rsidP="00EA3193">
      <w:pPr>
        <w:ind w:firstLine="720"/>
        <w:jc w:val="both"/>
        <w:rPr>
          <w:sz w:val="26"/>
          <w:szCs w:val="26"/>
        </w:rPr>
      </w:pPr>
      <w:r w:rsidRPr="00EC52ED">
        <w:rPr>
          <w:sz w:val="26"/>
          <w:szCs w:val="26"/>
        </w:rPr>
        <w:t>-</w:t>
      </w:r>
      <w:r>
        <w:rPr>
          <w:sz w:val="26"/>
          <w:szCs w:val="26"/>
        </w:rPr>
        <w:t xml:space="preserve"> источники внутреннего финансирования дефицита бюджета сельского поселения </w:t>
      </w:r>
      <w:proofErr w:type="spellStart"/>
      <w:r>
        <w:rPr>
          <w:sz w:val="26"/>
          <w:szCs w:val="26"/>
        </w:rPr>
        <w:t>Перегребное</w:t>
      </w:r>
      <w:proofErr w:type="spellEnd"/>
      <w:r>
        <w:rPr>
          <w:sz w:val="26"/>
          <w:szCs w:val="26"/>
        </w:rPr>
        <w:t xml:space="preserve"> за 2024 год</w:t>
      </w:r>
      <w:r w:rsidRPr="00EC52ED">
        <w:rPr>
          <w:sz w:val="26"/>
          <w:szCs w:val="26"/>
        </w:rPr>
        <w:t xml:space="preserve">  согласно приложению </w:t>
      </w:r>
      <w:r>
        <w:rPr>
          <w:sz w:val="26"/>
          <w:szCs w:val="26"/>
        </w:rPr>
        <w:t>4</w:t>
      </w:r>
      <w:r w:rsidRPr="00EC52ED">
        <w:rPr>
          <w:sz w:val="26"/>
          <w:szCs w:val="26"/>
        </w:rPr>
        <w:t xml:space="preserve"> к настоящему решению;</w:t>
      </w:r>
    </w:p>
    <w:p w:rsidR="00EA3193" w:rsidRPr="00EC52ED" w:rsidRDefault="00EA3193" w:rsidP="00EA3193">
      <w:pPr>
        <w:ind w:right="-1"/>
        <w:jc w:val="both"/>
        <w:rPr>
          <w:sz w:val="26"/>
          <w:szCs w:val="26"/>
        </w:rPr>
      </w:pPr>
      <w:r w:rsidRPr="00EC52ED">
        <w:rPr>
          <w:sz w:val="26"/>
          <w:szCs w:val="26"/>
        </w:rPr>
        <w:t xml:space="preserve">         2. Принять к сведению информацию к отчету:</w:t>
      </w:r>
    </w:p>
    <w:p w:rsidR="00EA3193" w:rsidRDefault="00EA3193" w:rsidP="00EA3193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итоги социально-экономического развития сельского поселения </w:t>
      </w:r>
      <w:proofErr w:type="spellStart"/>
      <w:r>
        <w:rPr>
          <w:sz w:val="26"/>
          <w:szCs w:val="26"/>
        </w:rPr>
        <w:t>Перегребное</w:t>
      </w:r>
      <w:proofErr w:type="spellEnd"/>
      <w:r>
        <w:rPr>
          <w:sz w:val="26"/>
          <w:szCs w:val="26"/>
        </w:rPr>
        <w:t xml:space="preserve"> за 2024 год;</w:t>
      </w:r>
    </w:p>
    <w:p w:rsidR="00EA3193" w:rsidRDefault="00EA3193" w:rsidP="00EA3193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информацию о расходовании средств резервного фонда администрации сельского поселения </w:t>
      </w:r>
      <w:proofErr w:type="spellStart"/>
      <w:r>
        <w:rPr>
          <w:sz w:val="26"/>
          <w:szCs w:val="26"/>
        </w:rPr>
        <w:t>Перегребное</w:t>
      </w:r>
      <w:proofErr w:type="spellEnd"/>
      <w:r>
        <w:rPr>
          <w:sz w:val="26"/>
          <w:szCs w:val="26"/>
        </w:rPr>
        <w:t xml:space="preserve"> за 2024 год;</w:t>
      </w:r>
    </w:p>
    <w:p w:rsidR="00EA3193" w:rsidRDefault="00EA3193" w:rsidP="00EA3193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ab/>
        <w:t>- информацию о предоставлении муниципальных гарантий;</w:t>
      </w:r>
    </w:p>
    <w:p w:rsidR="00EA3193" w:rsidRDefault="00EA3193" w:rsidP="00EA3193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информацию о состоянии муниципального долга сельского поселения </w:t>
      </w:r>
      <w:proofErr w:type="spellStart"/>
      <w:r>
        <w:rPr>
          <w:sz w:val="26"/>
          <w:szCs w:val="26"/>
        </w:rPr>
        <w:t>Перегребное</w:t>
      </w:r>
      <w:proofErr w:type="spellEnd"/>
      <w:r>
        <w:rPr>
          <w:sz w:val="26"/>
          <w:szCs w:val="26"/>
        </w:rPr>
        <w:t xml:space="preserve"> на 01.01.2024 года и на 31.12.2024 года;</w:t>
      </w:r>
    </w:p>
    <w:p w:rsidR="00EA3193" w:rsidRDefault="00EA3193" w:rsidP="00EA3193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информацию о предоставлении межбюджетных трансфертов бюджету муниципального образования сельского поселения </w:t>
      </w:r>
      <w:proofErr w:type="spellStart"/>
      <w:r>
        <w:rPr>
          <w:sz w:val="26"/>
          <w:szCs w:val="26"/>
        </w:rPr>
        <w:t>Перегребное</w:t>
      </w:r>
      <w:proofErr w:type="spellEnd"/>
      <w:r>
        <w:rPr>
          <w:sz w:val="26"/>
          <w:szCs w:val="26"/>
        </w:rPr>
        <w:t xml:space="preserve"> за 2024 год;</w:t>
      </w:r>
    </w:p>
    <w:p w:rsidR="00EA3193" w:rsidRDefault="00EA3193" w:rsidP="00EA3193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информацию об использовании бюджетных ассигнований дорожного фонда сельского поселения </w:t>
      </w:r>
      <w:proofErr w:type="spellStart"/>
      <w:r>
        <w:rPr>
          <w:sz w:val="26"/>
          <w:szCs w:val="26"/>
        </w:rPr>
        <w:t>Перегребное</w:t>
      </w:r>
      <w:proofErr w:type="spellEnd"/>
      <w:r>
        <w:rPr>
          <w:sz w:val="26"/>
          <w:szCs w:val="26"/>
        </w:rPr>
        <w:t xml:space="preserve"> за 2024 год.</w:t>
      </w:r>
    </w:p>
    <w:p w:rsidR="00EA3193" w:rsidRPr="00EC52ED" w:rsidRDefault="00EA3193" w:rsidP="00EA3193">
      <w:pPr>
        <w:ind w:firstLine="708"/>
        <w:jc w:val="both"/>
        <w:rPr>
          <w:sz w:val="26"/>
          <w:szCs w:val="26"/>
        </w:rPr>
      </w:pPr>
      <w:r w:rsidRPr="00EC52ED">
        <w:rPr>
          <w:sz w:val="26"/>
          <w:szCs w:val="26"/>
        </w:rPr>
        <w:t>3. Настоящее решение опубликовать в официальном сетевом издании «Официальный сайт Октябрьского района» (</w:t>
      </w:r>
      <w:hyperlink r:id="rId13" w:history="1">
        <w:r w:rsidRPr="00EC52ED">
          <w:rPr>
            <w:rStyle w:val="a3"/>
            <w:sz w:val="26"/>
            <w:szCs w:val="26"/>
          </w:rPr>
          <w:t>www.okt</w:t>
        </w:r>
        <w:r w:rsidRPr="00EC52ED">
          <w:rPr>
            <w:rStyle w:val="a3"/>
            <w:sz w:val="26"/>
            <w:szCs w:val="26"/>
            <w:lang w:val="en-US"/>
          </w:rPr>
          <w:t>region</w:t>
        </w:r>
        <w:r w:rsidRPr="00EC52ED">
          <w:rPr>
            <w:rStyle w:val="a3"/>
            <w:sz w:val="26"/>
            <w:szCs w:val="26"/>
          </w:rPr>
          <w:t>.</w:t>
        </w:r>
        <w:proofErr w:type="spellStart"/>
        <w:r w:rsidRPr="00EC52ED">
          <w:rPr>
            <w:rStyle w:val="a3"/>
            <w:sz w:val="26"/>
            <w:szCs w:val="26"/>
          </w:rPr>
          <w:t>ru</w:t>
        </w:r>
        <w:proofErr w:type="spellEnd"/>
      </w:hyperlink>
      <w:r w:rsidRPr="00EC52ED">
        <w:rPr>
          <w:sz w:val="26"/>
          <w:szCs w:val="26"/>
        </w:rPr>
        <w:t xml:space="preserve">) и разместить на официальном </w:t>
      </w:r>
      <w:proofErr w:type="spellStart"/>
      <w:r w:rsidRPr="00EC52ED">
        <w:rPr>
          <w:sz w:val="26"/>
          <w:szCs w:val="26"/>
        </w:rPr>
        <w:t>веб-сайте</w:t>
      </w:r>
      <w:proofErr w:type="spellEnd"/>
      <w:r w:rsidRPr="00EC52ED">
        <w:rPr>
          <w:sz w:val="26"/>
          <w:szCs w:val="26"/>
        </w:rPr>
        <w:t xml:space="preserve"> Администрации поселения (</w:t>
      </w:r>
      <w:proofErr w:type="spellStart"/>
      <w:r w:rsidRPr="00EC52ED">
        <w:rPr>
          <w:sz w:val="26"/>
          <w:szCs w:val="26"/>
        </w:rPr>
        <w:t>перегребное.рф</w:t>
      </w:r>
      <w:proofErr w:type="spellEnd"/>
      <w:r w:rsidRPr="00EC52ED">
        <w:rPr>
          <w:sz w:val="26"/>
          <w:szCs w:val="26"/>
        </w:rPr>
        <w:t>) в информационно – телекоммуникационной сети общего пользования (компьютерной сети «Интернет»).</w:t>
      </w:r>
    </w:p>
    <w:p w:rsidR="00EA3193" w:rsidRPr="00EC52ED" w:rsidRDefault="00EA3193" w:rsidP="00EA3193">
      <w:pPr>
        <w:tabs>
          <w:tab w:val="left" w:pos="426"/>
          <w:tab w:val="left" w:pos="709"/>
        </w:tabs>
        <w:autoSpaceDE w:val="0"/>
        <w:jc w:val="both"/>
        <w:rPr>
          <w:sz w:val="26"/>
          <w:szCs w:val="26"/>
        </w:rPr>
      </w:pPr>
      <w:r w:rsidRPr="00EC52ED">
        <w:rPr>
          <w:spacing w:val="2"/>
          <w:sz w:val="26"/>
          <w:szCs w:val="26"/>
        </w:rPr>
        <w:t xml:space="preserve">            4. Настоящее решение вступает в силу после его официального опубликования.</w:t>
      </w:r>
    </w:p>
    <w:p w:rsidR="00EA3193" w:rsidRPr="00EC52ED" w:rsidRDefault="00EA3193" w:rsidP="00EA3193">
      <w:pPr>
        <w:pStyle w:val="aff1"/>
        <w:tabs>
          <w:tab w:val="left" w:pos="0"/>
        </w:tabs>
        <w:ind w:firstLine="72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EC52ED">
        <w:rPr>
          <w:rFonts w:ascii="Times New Roman" w:hAnsi="Times New Roman"/>
          <w:b w:val="0"/>
          <w:bCs w:val="0"/>
          <w:sz w:val="26"/>
          <w:szCs w:val="26"/>
        </w:rPr>
        <w:t>5. Контроль за выполнением данного решения возложить на  Совет  поселения.</w:t>
      </w:r>
    </w:p>
    <w:p w:rsidR="00EA3193" w:rsidRPr="00EC52ED" w:rsidRDefault="00EA3193" w:rsidP="00EA3193">
      <w:pPr>
        <w:pStyle w:val="aff1"/>
        <w:jc w:val="both"/>
        <w:rPr>
          <w:rFonts w:ascii="Times New Roman" w:hAnsi="Times New Roman"/>
          <w:b w:val="0"/>
          <w:bCs w:val="0"/>
          <w:sz w:val="26"/>
          <w:szCs w:val="26"/>
        </w:rPr>
      </w:pPr>
    </w:p>
    <w:p w:rsidR="00EA3193" w:rsidRPr="00EC52ED" w:rsidRDefault="00EA3193" w:rsidP="00EA3193">
      <w:pPr>
        <w:pStyle w:val="aff1"/>
        <w:jc w:val="both"/>
        <w:rPr>
          <w:rFonts w:ascii="Times New Roman" w:hAnsi="Times New Roman"/>
          <w:b w:val="0"/>
          <w:bCs w:val="0"/>
          <w:sz w:val="26"/>
          <w:szCs w:val="26"/>
        </w:rPr>
      </w:pPr>
    </w:p>
    <w:p w:rsidR="00EA3193" w:rsidRPr="00543A07" w:rsidRDefault="00EA3193" w:rsidP="00EA3193">
      <w:pPr>
        <w:pStyle w:val="aff1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EC52ED">
        <w:rPr>
          <w:rFonts w:ascii="Times New Roman" w:hAnsi="Times New Roman"/>
          <w:b w:val="0"/>
          <w:sz w:val="26"/>
          <w:szCs w:val="26"/>
        </w:rPr>
        <w:t xml:space="preserve">             Глава сельского поселения </w:t>
      </w:r>
      <w:proofErr w:type="spellStart"/>
      <w:r w:rsidRPr="00EC52ED">
        <w:rPr>
          <w:rFonts w:ascii="Times New Roman" w:hAnsi="Times New Roman"/>
          <w:b w:val="0"/>
          <w:sz w:val="26"/>
          <w:szCs w:val="26"/>
        </w:rPr>
        <w:t>Перегребное</w:t>
      </w:r>
      <w:proofErr w:type="spellEnd"/>
      <w:r w:rsidRPr="00EC52ED">
        <w:rPr>
          <w:rFonts w:ascii="Times New Roman" w:hAnsi="Times New Roman"/>
          <w:b w:val="0"/>
          <w:sz w:val="26"/>
          <w:szCs w:val="26"/>
        </w:rPr>
        <w:t xml:space="preserve">                               </w:t>
      </w:r>
      <w:proofErr w:type="spellStart"/>
      <w:r w:rsidRPr="00EC52ED">
        <w:rPr>
          <w:rFonts w:ascii="Times New Roman" w:hAnsi="Times New Roman"/>
          <w:b w:val="0"/>
          <w:sz w:val="26"/>
          <w:szCs w:val="26"/>
        </w:rPr>
        <w:t>А.А.Пиндюрин</w:t>
      </w:r>
      <w:proofErr w:type="spellEnd"/>
      <w:r w:rsidRPr="00543A07">
        <w:rPr>
          <w:rFonts w:ascii="Times New Roman" w:hAnsi="Times New Roman"/>
          <w:b w:val="0"/>
          <w:sz w:val="26"/>
          <w:szCs w:val="26"/>
        </w:rPr>
        <w:t xml:space="preserve">  </w:t>
      </w:r>
      <w:r w:rsidRPr="00543A07">
        <w:rPr>
          <w:b w:val="0"/>
          <w:sz w:val="26"/>
          <w:szCs w:val="26"/>
        </w:rPr>
        <w:t xml:space="preserve"> </w:t>
      </w:r>
    </w:p>
    <w:p w:rsidR="00086FE4" w:rsidRPr="00086FE4" w:rsidRDefault="00086FE4" w:rsidP="00086FE4">
      <w:pPr>
        <w:rPr>
          <w:sz w:val="26"/>
          <w:szCs w:val="26"/>
        </w:rPr>
      </w:pPr>
    </w:p>
    <w:p w:rsidR="00086FE4" w:rsidRDefault="00086FE4" w:rsidP="00086FE4">
      <w:pPr>
        <w:tabs>
          <w:tab w:val="left" w:pos="106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6A0959" w:rsidRDefault="006A0959">
      <w:pPr>
        <w:pStyle w:val="FORMATTEXT"/>
        <w:jc w:val="right"/>
      </w:pPr>
    </w:p>
    <w:p w:rsidR="006A0959" w:rsidRDefault="006A0959">
      <w:pPr>
        <w:pStyle w:val="FORMATTEXT"/>
        <w:jc w:val="right"/>
      </w:pPr>
    </w:p>
    <w:p w:rsidR="006A0959" w:rsidRDefault="006A0959">
      <w:pPr>
        <w:pStyle w:val="FORMATTEXT"/>
        <w:jc w:val="right"/>
      </w:pPr>
    </w:p>
    <w:p w:rsidR="00A70539" w:rsidRDefault="00A70539">
      <w:pPr>
        <w:pStyle w:val="FORMATTEXT"/>
        <w:jc w:val="right"/>
        <w:sectPr w:rsidR="00A70539" w:rsidSect="00086FE4"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1559" w:bottom="1418" w:left="1276" w:header="709" w:footer="709" w:gutter="0"/>
          <w:cols w:space="720"/>
          <w:docGrid w:linePitch="360"/>
        </w:sectPr>
      </w:pPr>
    </w:p>
    <w:p w:rsidR="00086FE4" w:rsidRPr="00840D21" w:rsidRDefault="00086FE4" w:rsidP="00086FE4">
      <w:pPr>
        <w:jc w:val="right"/>
      </w:pPr>
      <w:r w:rsidRPr="00840D21">
        <w:lastRenderedPageBreak/>
        <w:t>Приложение № 2</w:t>
      </w:r>
    </w:p>
    <w:p w:rsidR="00086FE4" w:rsidRPr="00840D21" w:rsidRDefault="00086FE4" w:rsidP="00086FE4">
      <w:pPr>
        <w:jc w:val="right"/>
      </w:pPr>
      <w:r w:rsidRPr="00840D21">
        <w:t>к постановлению администрации</w:t>
      </w:r>
    </w:p>
    <w:p w:rsidR="00086FE4" w:rsidRPr="00840D21" w:rsidRDefault="00086FE4" w:rsidP="00086FE4">
      <w:pPr>
        <w:jc w:val="right"/>
      </w:pPr>
      <w:r w:rsidRPr="00840D21">
        <w:t xml:space="preserve">сельского  поселения </w:t>
      </w:r>
      <w:proofErr w:type="spellStart"/>
      <w:r w:rsidRPr="00840D21">
        <w:t>Перегребное</w:t>
      </w:r>
      <w:proofErr w:type="spellEnd"/>
    </w:p>
    <w:p w:rsidR="00086FE4" w:rsidRPr="005824B0" w:rsidRDefault="00086FE4" w:rsidP="00086FE4">
      <w:pPr>
        <w:jc w:val="right"/>
        <w:rPr>
          <w:u w:val="single"/>
        </w:rPr>
      </w:pPr>
      <w:r w:rsidRPr="00840D21">
        <w:t>от «</w:t>
      </w:r>
      <w:r w:rsidR="005824B0" w:rsidRPr="005824B0">
        <w:rPr>
          <w:u w:val="single"/>
        </w:rPr>
        <w:t>2</w:t>
      </w:r>
      <w:r w:rsidR="00EA3193">
        <w:rPr>
          <w:u w:val="single"/>
        </w:rPr>
        <w:t>4</w:t>
      </w:r>
      <w:r w:rsidRPr="00840D21">
        <w:t>»</w:t>
      </w:r>
      <w:r w:rsidR="00631A82">
        <w:t xml:space="preserve"> </w:t>
      </w:r>
      <w:r w:rsidR="00631A82" w:rsidRPr="00631A82">
        <w:rPr>
          <w:u w:val="single"/>
        </w:rPr>
        <w:t xml:space="preserve">марта </w:t>
      </w:r>
      <w:r w:rsidRPr="00840D21">
        <w:t xml:space="preserve"> 202</w:t>
      </w:r>
      <w:r w:rsidR="00EA3193">
        <w:t>5</w:t>
      </w:r>
      <w:r w:rsidRPr="00840D21">
        <w:t xml:space="preserve"> г. №</w:t>
      </w:r>
      <w:r w:rsidR="00EA3193">
        <w:t>46</w:t>
      </w:r>
    </w:p>
    <w:p w:rsidR="00086FE4" w:rsidRPr="00840D21" w:rsidRDefault="00086FE4" w:rsidP="00086FE4">
      <w:pPr>
        <w:ind w:left="6372"/>
        <w:jc w:val="both"/>
      </w:pPr>
    </w:p>
    <w:p w:rsidR="00086FE4" w:rsidRPr="00472AEB" w:rsidRDefault="00086FE4" w:rsidP="00086FE4">
      <w:pPr>
        <w:jc w:val="center"/>
        <w:rPr>
          <w:b/>
          <w:sz w:val="26"/>
          <w:szCs w:val="26"/>
        </w:rPr>
      </w:pPr>
      <w:r w:rsidRPr="00472AEB">
        <w:rPr>
          <w:b/>
          <w:sz w:val="26"/>
          <w:szCs w:val="26"/>
        </w:rPr>
        <w:t>ПОРЯДОК</w:t>
      </w:r>
    </w:p>
    <w:p w:rsidR="00086FE4" w:rsidRPr="00472AEB" w:rsidRDefault="00086FE4" w:rsidP="00086FE4">
      <w:pPr>
        <w:jc w:val="center"/>
        <w:rPr>
          <w:b/>
          <w:sz w:val="26"/>
          <w:szCs w:val="26"/>
        </w:rPr>
      </w:pPr>
    </w:p>
    <w:p w:rsidR="00086FE4" w:rsidRPr="00472AEB" w:rsidRDefault="00086FE4" w:rsidP="00086FE4">
      <w:pPr>
        <w:jc w:val="center"/>
        <w:rPr>
          <w:sz w:val="26"/>
          <w:szCs w:val="26"/>
        </w:rPr>
      </w:pPr>
      <w:r w:rsidRPr="00472AEB">
        <w:rPr>
          <w:sz w:val="26"/>
          <w:szCs w:val="26"/>
        </w:rPr>
        <w:t xml:space="preserve">учета предложений по подготовке и проведению публичных слушаний по проекту решения Совета депутатов сельского поселения </w:t>
      </w:r>
      <w:proofErr w:type="spellStart"/>
      <w:r w:rsidRPr="00472AEB">
        <w:rPr>
          <w:sz w:val="26"/>
          <w:szCs w:val="26"/>
        </w:rPr>
        <w:t>Перегребное</w:t>
      </w:r>
      <w:proofErr w:type="spellEnd"/>
      <w:r w:rsidRPr="00472AEB">
        <w:rPr>
          <w:sz w:val="26"/>
          <w:szCs w:val="26"/>
        </w:rPr>
        <w:t xml:space="preserve"> </w:t>
      </w:r>
    </w:p>
    <w:p w:rsidR="00086FE4" w:rsidRPr="00472AEB" w:rsidRDefault="00086FE4" w:rsidP="00086FE4">
      <w:pPr>
        <w:jc w:val="center"/>
        <w:rPr>
          <w:sz w:val="26"/>
          <w:szCs w:val="26"/>
        </w:rPr>
      </w:pPr>
      <w:r w:rsidRPr="00472AEB">
        <w:rPr>
          <w:sz w:val="26"/>
          <w:szCs w:val="26"/>
        </w:rPr>
        <w:t>«Об исполнении бюджета муниципального образования</w:t>
      </w:r>
    </w:p>
    <w:p w:rsidR="00086FE4" w:rsidRPr="00472AEB" w:rsidRDefault="00086FE4" w:rsidP="00086FE4">
      <w:pPr>
        <w:jc w:val="center"/>
        <w:rPr>
          <w:sz w:val="26"/>
          <w:szCs w:val="26"/>
        </w:rPr>
      </w:pPr>
      <w:r w:rsidRPr="00472AEB">
        <w:rPr>
          <w:sz w:val="26"/>
          <w:szCs w:val="26"/>
        </w:rPr>
        <w:t xml:space="preserve">сельское поселение </w:t>
      </w:r>
      <w:proofErr w:type="spellStart"/>
      <w:r w:rsidRPr="00472AEB">
        <w:rPr>
          <w:sz w:val="26"/>
          <w:szCs w:val="26"/>
        </w:rPr>
        <w:t>Перегребное</w:t>
      </w:r>
      <w:proofErr w:type="spellEnd"/>
      <w:r w:rsidRPr="00472AEB">
        <w:rPr>
          <w:sz w:val="26"/>
          <w:szCs w:val="26"/>
        </w:rPr>
        <w:t xml:space="preserve"> за 202</w:t>
      </w:r>
      <w:r w:rsidR="00EA3193">
        <w:rPr>
          <w:sz w:val="26"/>
          <w:szCs w:val="26"/>
        </w:rPr>
        <w:t>4</w:t>
      </w:r>
      <w:r w:rsidRPr="00472AEB">
        <w:rPr>
          <w:sz w:val="26"/>
          <w:szCs w:val="26"/>
        </w:rPr>
        <w:t xml:space="preserve"> год» и участия граждан в его обсуждении.</w:t>
      </w:r>
    </w:p>
    <w:p w:rsidR="00086FE4" w:rsidRPr="00472AEB" w:rsidRDefault="00086FE4" w:rsidP="00086FE4">
      <w:pPr>
        <w:jc w:val="both"/>
        <w:rPr>
          <w:b/>
          <w:sz w:val="26"/>
          <w:szCs w:val="26"/>
        </w:rPr>
      </w:pPr>
    </w:p>
    <w:p w:rsidR="00086FE4" w:rsidRPr="00472AEB" w:rsidRDefault="00086FE4" w:rsidP="00086FE4">
      <w:pPr>
        <w:numPr>
          <w:ilvl w:val="0"/>
          <w:numId w:val="9"/>
        </w:numPr>
        <w:tabs>
          <w:tab w:val="clear" w:pos="720"/>
          <w:tab w:val="num" w:pos="0"/>
          <w:tab w:val="left" w:pos="993"/>
        </w:tabs>
        <w:suppressAutoHyphens w:val="0"/>
        <w:ind w:left="0" w:firstLine="709"/>
        <w:jc w:val="both"/>
        <w:rPr>
          <w:sz w:val="26"/>
          <w:szCs w:val="26"/>
        </w:rPr>
      </w:pPr>
      <w:r w:rsidRPr="00472AEB">
        <w:rPr>
          <w:sz w:val="26"/>
          <w:szCs w:val="26"/>
        </w:rPr>
        <w:t xml:space="preserve">Граждане, проживающие на территории муниципального образования </w:t>
      </w:r>
      <w:r w:rsidR="00F13973" w:rsidRPr="00472AEB">
        <w:rPr>
          <w:sz w:val="26"/>
          <w:szCs w:val="26"/>
        </w:rPr>
        <w:t>сельское</w:t>
      </w:r>
      <w:r w:rsidRPr="00472AEB">
        <w:rPr>
          <w:sz w:val="26"/>
          <w:szCs w:val="26"/>
        </w:rPr>
        <w:t xml:space="preserve"> поселение</w:t>
      </w:r>
      <w:r w:rsidR="00F13973" w:rsidRPr="00472AEB">
        <w:rPr>
          <w:sz w:val="26"/>
          <w:szCs w:val="26"/>
        </w:rPr>
        <w:t xml:space="preserve"> </w:t>
      </w:r>
      <w:proofErr w:type="spellStart"/>
      <w:r w:rsidR="00F13973" w:rsidRPr="00472AEB">
        <w:rPr>
          <w:sz w:val="26"/>
          <w:szCs w:val="26"/>
        </w:rPr>
        <w:t>Перегребное</w:t>
      </w:r>
      <w:proofErr w:type="spellEnd"/>
      <w:r w:rsidRPr="00472AEB">
        <w:rPr>
          <w:sz w:val="26"/>
          <w:szCs w:val="26"/>
        </w:rPr>
        <w:t xml:space="preserve"> вправе принять участие в обсуждении проекта решения путем внесения предложений к проекту решения «Об исполнении бюджета муниципального образования </w:t>
      </w:r>
      <w:r w:rsidR="00F13973" w:rsidRPr="00472AEB">
        <w:rPr>
          <w:sz w:val="26"/>
          <w:szCs w:val="26"/>
        </w:rPr>
        <w:t>сельское</w:t>
      </w:r>
      <w:r w:rsidRPr="00472AEB">
        <w:rPr>
          <w:sz w:val="26"/>
          <w:szCs w:val="26"/>
        </w:rPr>
        <w:t xml:space="preserve"> поселение</w:t>
      </w:r>
      <w:r w:rsidR="00F13973" w:rsidRPr="00472AEB">
        <w:rPr>
          <w:sz w:val="26"/>
          <w:szCs w:val="26"/>
        </w:rPr>
        <w:t xml:space="preserve"> </w:t>
      </w:r>
      <w:proofErr w:type="spellStart"/>
      <w:r w:rsidR="00F13973" w:rsidRPr="00472AEB">
        <w:rPr>
          <w:sz w:val="26"/>
          <w:szCs w:val="26"/>
        </w:rPr>
        <w:t>Перегребное</w:t>
      </w:r>
      <w:proofErr w:type="spellEnd"/>
      <w:r w:rsidR="00F13973" w:rsidRPr="00472AEB">
        <w:rPr>
          <w:sz w:val="26"/>
          <w:szCs w:val="26"/>
        </w:rPr>
        <w:t xml:space="preserve"> </w:t>
      </w:r>
      <w:r w:rsidRPr="00472AEB">
        <w:rPr>
          <w:sz w:val="26"/>
          <w:szCs w:val="26"/>
        </w:rPr>
        <w:t>за 202</w:t>
      </w:r>
      <w:r w:rsidR="00EA3193">
        <w:rPr>
          <w:sz w:val="26"/>
          <w:szCs w:val="26"/>
        </w:rPr>
        <w:t>4</w:t>
      </w:r>
      <w:r w:rsidRPr="00472AEB">
        <w:rPr>
          <w:sz w:val="26"/>
          <w:szCs w:val="26"/>
        </w:rPr>
        <w:t xml:space="preserve"> год». Предложения принимаются Организационным комитетом по подготовке и проведению публичных слушаний по проекту решения Совета депутатов </w:t>
      </w:r>
      <w:r w:rsidR="00F13973" w:rsidRPr="00472AEB">
        <w:rPr>
          <w:sz w:val="26"/>
          <w:szCs w:val="26"/>
        </w:rPr>
        <w:t>сельского</w:t>
      </w:r>
      <w:r w:rsidRPr="00472AEB">
        <w:rPr>
          <w:sz w:val="26"/>
          <w:szCs w:val="26"/>
        </w:rPr>
        <w:t xml:space="preserve"> поселения </w:t>
      </w:r>
      <w:proofErr w:type="spellStart"/>
      <w:r w:rsidR="00F13973" w:rsidRPr="00472AEB">
        <w:rPr>
          <w:sz w:val="26"/>
          <w:szCs w:val="26"/>
        </w:rPr>
        <w:t>Перегребное</w:t>
      </w:r>
      <w:proofErr w:type="spellEnd"/>
      <w:r w:rsidRPr="00472AEB">
        <w:rPr>
          <w:sz w:val="26"/>
          <w:szCs w:val="26"/>
        </w:rPr>
        <w:t xml:space="preserve"> «Об исполнении бюджета муниципального образования </w:t>
      </w:r>
      <w:r w:rsidR="00F13973" w:rsidRPr="00472AEB">
        <w:rPr>
          <w:sz w:val="26"/>
          <w:szCs w:val="26"/>
        </w:rPr>
        <w:t>сельское</w:t>
      </w:r>
      <w:r w:rsidRPr="00472AEB">
        <w:rPr>
          <w:sz w:val="26"/>
          <w:szCs w:val="26"/>
        </w:rPr>
        <w:t xml:space="preserve"> поселение</w:t>
      </w:r>
      <w:r w:rsidR="00F13973" w:rsidRPr="00472AEB">
        <w:rPr>
          <w:sz w:val="26"/>
          <w:szCs w:val="26"/>
        </w:rPr>
        <w:t xml:space="preserve"> </w:t>
      </w:r>
      <w:proofErr w:type="spellStart"/>
      <w:r w:rsidR="00F13973" w:rsidRPr="00472AEB">
        <w:rPr>
          <w:sz w:val="26"/>
          <w:szCs w:val="26"/>
        </w:rPr>
        <w:t>Перегребное</w:t>
      </w:r>
      <w:proofErr w:type="spellEnd"/>
      <w:r w:rsidR="00F13973" w:rsidRPr="00472AEB">
        <w:rPr>
          <w:sz w:val="26"/>
          <w:szCs w:val="26"/>
        </w:rPr>
        <w:t xml:space="preserve"> </w:t>
      </w:r>
      <w:r w:rsidRPr="00472AEB">
        <w:rPr>
          <w:sz w:val="26"/>
          <w:szCs w:val="26"/>
        </w:rPr>
        <w:t>за 202</w:t>
      </w:r>
      <w:r w:rsidR="009A0701">
        <w:rPr>
          <w:sz w:val="26"/>
          <w:szCs w:val="26"/>
        </w:rPr>
        <w:t>4</w:t>
      </w:r>
      <w:r w:rsidR="00F13973" w:rsidRPr="00472AEB">
        <w:rPr>
          <w:sz w:val="26"/>
          <w:szCs w:val="26"/>
        </w:rPr>
        <w:t xml:space="preserve"> </w:t>
      </w:r>
      <w:r w:rsidRPr="00472AEB">
        <w:rPr>
          <w:sz w:val="26"/>
          <w:szCs w:val="26"/>
        </w:rPr>
        <w:t>год» по</w:t>
      </w:r>
      <w:r w:rsidR="00F13973" w:rsidRPr="00472AEB">
        <w:rPr>
          <w:sz w:val="26"/>
          <w:szCs w:val="26"/>
        </w:rPr>
        <w:t xml:space="preserve"> </w:t>
      </w:r>
      <w:r w:rsidRPr="00472AEB">
        <w:rPr>
          <w:sz w:val="26"/>
          <w:szCs w:val="26"/>
        </w:rPr>
        <w:t>адресу электронной</w:t>
      </w:r>
      <w:r w:rsidR="00F13973" w:rsidRPr="00472AEB">
        <w:rPr>
          <w:sz w:val="26"/>
          <w:szCs w:val="26"/>
        </w:rPr>
        <w:t xml:space="preserve"> п</w:t>
      </w:r>
      <w:r w:rsidRPr="00472AEB">
        <w:rPr>
          <w:sz w:val="26"/>
          <w:szCs w:val="26"/>
        </w:rPr>
        <w:t>очты:</w:t>
      </w:r>
      <w:r w:rsidR="00F13973" w:rsidRPr="00472AEB">
        <w:rPr>
          <w:sz w:val="26"/>
          <w:szCs w:val="26"/>
        </w:rPr>
        <w:t xml:space="preserve"> </w:t>
      </w:r>
      <w:proofErr w:type="spellStart"/>
      <w:r w:rsidR="00F13973" w:rsidRPr="00472AEB">
        <w:rPr>
          <w:sz w:val="26"/>
          <w:szCs w:val="26"/>
          <w:u w:val="single"/>
          <w:lang w:val="en-US"/>
        </w:rPr>
        <w:t>bux</w:t>
      </w:r>
      <w:proofErr w:type="spellEnd"/>
      <w:r w:rsidR="00F13973" w:rsidRPr="00472AEB">
        <w:rPr>
          <w:sz w:val="26"/>
          <w:szCs w:val="26"/>
          <w:u w:val="single"/>
        </w:rPr>
        <w:t>64581@</w:t>
      </w:r>
      <w:r w:rsidR="00F13973" w:rsidRPr="00472AEB">
        <w:rPr>
          <w:sz w:val="26"/>
          <w:szCs w:val="26"/>
          <w:u w:val="single"/>
          <w:lang w:val="en-US"/>
        </w:rPr>
        <w:t>mail</w:t>
      </w:r>
      <w:r w:rsidR="00F13973" w:rsidRPr="00472AEB">
        <w:rPr>
          <w:sz w:val="26"/>
          <w:szCs w:val="26"/>
          <w:u w:val="single"/>
        </w:rPr>
        <w:t>.</w:t>
      </w:r>
      <w:proofErr w:type="spellStart"/>
      <w:r w:rsidR="00F13973" w:rsidRPr="00472AEB">
        <w:rPr>
          <w:sz w:val="26"/>
          <w:szCs w:val="26"/>
          <w:u w:val="single"/>
          <w:lang w:val="en-US"/>
        </w:rPr>
        <w:t>ru</w:t>
      </w:r>
      <w:proofErr w:type="spellEnd"/>
      <w:r w:rsidRPr="00472AEB">
        <w:rPr>
          <w:sz w:val="26"/>
          <w:szCs w:val="26"/>
        </w:rPr>
        <w:t xml:space="preserve">  и  по  адресу: </w:t>
      </w:r>
      <w:proofErr w:type="spellStart"/>
      <w:r w:rsidR="00F13973" w:rsidRPr="00472AEB">
        <w:rPr>
          <w:sz w:val="26"/>
          <w:szCs w:val="26"/>
        </w:rPr>
        <w:t>с.Перегребное</w:t>
      </w:r>
      <w:proofErr w:type="spellEnd"/>
      <w:r w:rsidR="00F13973" w:rsidRPr="00472AEB">
        <w:rPr>
          <w:sz w:val="26"/>
          <w:szCs w:val="26"/>
        </w:rPr>
        <w:t>, ул.Советская, д.3</w:t>
      </w:r>
      <w:r w:rsidRPr="00472AEB">
        <w:rPr>
          <w:sz w:val="26"/>
          <w:szCs w:val="26"/>
        </w:rPr>
        <w:t xml:space="preserve">, </w:t>
      </w:r>
      <w:r w:rsidR="00F13973" w:rsidRPr="00472AEB">
        <w:rPr>
          <w:sz w:val="26"/>
          <w:szCs w:val="26"/>
        </w:rPr>
        <w:t>кааб.№6.</w:t>
      </w:r>
    </w:p>
    <w:p w:rsidR="00086FE4" w:rsidRPr="00472AEB" w:rsidRDefault="00086FE4" w:rsidP="00086FE4">
      <w:pPr>
        <w:numPr>
          <w:ilvl w:val="0"/>
          <w:numId w:val="9"/>
        </w:numPr>
        <w:tabs>
          <w:tab w:val="clear" w:pos="720"/>
          <w:tab w:val="num" w:pos="0"/>
          <w:tab w:val="left" w:pos="993"/>
        </w:tabs>
        <w:suppressAutoHyphens w:val="0"/>
        <w:ind w:left="0" w:firstLine="709"/>
        <w:jc w:val="both"/>
        <w:rPr>
          <w:sz w:val="26"/>
          <w:szCs w:val="26"/>
        </w:rPr>
      </w:pPr>
      <w:r w:rsidRPr="00472AEB">
        <w:rPr>
          <w:sz w:val="26"/>
          <w:szCs w:val="26"/>
        </w:rPr>
        <w:t xml:space="preserve">Предложения принимаются </w:t>
      </w:r>
      <w:r w:rsidR="009A0701">
        <w:rPr>
          <w:sz w:val="26"/>
          <w:szCs w:val="26"/>
        </w:rPr>
        <w:t>по 09.04.2025года до 17.00 часов местного времени</w:t>
      </w:r>
      <w:r w:rsidRPr="00472AEB">
        <w:rPr>
          <w:sz w:val="26"/>
          <w:szCs w:val="26"/>
        </w:rPr>
        <w:t xml:space="preserve"> со дня официального обнародования проекта решения.</w:t>
      </w:r>
    </w:p>
    <w:p w:rsidR="00086FE4" w:rsidRPr="00472AEB" w:rsidRDefault="00086FE4" w:rsidP="00086FE4">
      <w:pPr>
        <w:numPr>
          <w:ilvl w:val="0"/>
          <w:numId w:val="9"/>
        </w:numPr>
        <w:tabs>
          <w:tab w:val="clear" w:pos="720"/>
          <w:tab w:val="num" w:pos="0"/>
          <w:tab w:val="left" w:pos="993"/>
        </w:tabs>
        <w:suppressAutoHyphens w:val="0"/>
        <w:ind w:left="0" w:firstLine="709"/>
        <w:jc w:val="both"/>
        <w:rPr>
          <w:sz w:val="26"/>
          <w:szCs w:val="26"/>
        </w:rPr>
      </w:pPr>
      <w:r w:rsidRPr="00472AEB">
        <w:rPr>
          <w:sz w:val="26"/>
          <w:szCs w:val="26"/>
        </w:rPr>
        <w:t>Предложения к проекту решения вносятся в письменной форме в виде таблицы поправок:</w:t>
      </w:r>
    </w:p>
    <w:p w:rsidR="00086FE4" w:rsidRPr="00472AEB" w:rsidRDefault="00086FE4" w:rsidP="00086FE4">
      <w:pPr>
        <w:ind w:left="360"/>
        <w:jc w:val="both"/>
        <w:rPr>
          <w:sz w:val="26"/>
          <w:szCs w:val="26"/>
        </w:rPr>
      </w:pPr>
    </w:p>
    <w:p w:rsidR="00086FE4" w:rsidRPr="00472AEB" w:rsidRDefault="00086FE4" w:rsidP="00086FE4">
      <w:pPr>
        <w:jc w:val="center"/>
        <w:rPr>
          <w:bCs/>
          <w:sz w:val="26"/>
          <w:szCs w:val="26"/>
        </w:rPr>
      </w:pPr>
      <w:r w:rsidRPr="00472AEB">
        <w:rPr>
          <w:bCs/>
          <w:sz w:val="26"/>
          <w:szCs w:val="26"/>
        </w:rPr>
        <w:t xml:space="preserve">Предложения по проекту решения Совета депутатов </w:t>
      </w:r>
      <w:r w:rsidR="00F13973" w:rsidRPr="00472AEB">
        <w:rPr>
          <w:bCs/>
          <w:sz w:val="26"/>
          <w:szCs w:val="26"/>
        </w:rPr>
        <w:t>сельского</w:t>
      </w:r>
      <w:r w:rsidRPr="00472AEB">
        <w:rPr>
          <w:bCs/>
          <w:sz w:val="26"/>
          <w:szCs w:val="26"/>
        </w:rPr>
        <w:t xml:space="preserve"> поселения </w:t>
      </w:r>
      <w:proofErr w:type="spellStart"/>
      <w:r w:rsidR="00F13973" w:rsidRPr="00472AEB">
        <w:rPr>
          <w:bCs/>
          <w:sz w:val="26"/>
          <w:szCs w:val="26"/>
        </w:rPr>
        <w:t>Перегребное</w:t>
      </w:r>
      <w:proofErr w:type="spellEnd"/>
    </w:p>
    <w:p w:rsidR="00086FE4" w:rsidRPr="00472AEB" w:rsidRDefault="00086FE4" w:rsidP="00086FE4">
      <w:pPr>
        <w:ind w:left="720"/>
        <w:jc w:val="center"/>
        <w:rPr>
          <w:sz w:val="26"/>
          <w:szCs w:val="26"/>
        </w:rPr>
      </w:pPr>
      <w:r w:rsidRPr="00472AEB">
        <w:rPr>
          <w:sz w:val="26"/>
          <w:szCs w:val="26"/>
        </w:rPr>
        <w:t xml:space="preserve">«Об исполнении бюджета муниципального образования </w:t>
      </w:r>
      <w:r w:rsidR="00F13973" w:rsidRPr="00472AEB">
        <w:rPr>
          <w:sz w:val="26"/>
          <w:szCs w:val="26"/>
        </w:rPr>
        <w:t>сельское</w:t>
      </w:r>
      <w:r w:rsidRPr="00472AEB">
        <w:rPr>
          <w:sz w:val="26"/>
          <w:szCs w:val="26"/>
        </w:rPr>
        <w:t xml:space="preserve"> поселение </w:t>
      </w:r>
      <w:r w:rsidR="00F13973" w:rsidRPr="00472AEB">
        <w:rPr>
          <w:sz w:val="26"/>
          <w:szCs w:val="26"/>
        </w:rPr>
        <w:t xml:space="preserve"> </w:t>
      </w:r>
      <w:proofErr w:type="spellStart"/>
      <w:r w:rsidR="00F13973" w:rsidRPr="00472AEB">
        <w:rPr>
          <w:sz w:val="26"/>
          <w:szCs w:val="26"/>
        </w:rPr>
        <w:t>Перегребное</w:t>
      </w:r>
      <w:proofErr w:type="spellEnd"/>
      <w:r w:rsidR="00F13973" w:rsidRPr="00472AEB">
        <w:rPr>
          <w:sz w:val="26"/>
          <w:szCs w:val="26"/>
        </w:rPr>
        <w:t xml:space="preserve"> </w:t>
      </w:r>
      <w:r w:rsidRPr="00472AEB">
        <w:rPr>
          <w:sz w:val="26"/>
          <w:szCs w:val="26"/>
        </w:rPr>
        <w:t>за 202</w:t>
      </w:r>
      <w:r w:rsidR="00855D2C">
        <w:rPr>
          <w:sz w:val="26"/>
          <w:szCs w:val="26"/>
        </w:rPr>
        <w:t>4</w:t>
      </w:r>
      <w:r w:rsidRPr="00472AEB">
        <w:rPr>
          <w:sz w:val="26"/>
          <w:szCs w:val="26"/>
        </w:rPr>
        <w:t xml:space="preserve"> год»</w:t>
      </w:r>
    </w:p>
    <w:p w:rsidR="00086FE4" w:rsidRPr="00472AEB" w:rsidRDefault="00086FE4" w:rsidP="00086FE4">
      <w:pPr>
        <w:ind w:left="720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5"/>
        <w:gridCol w:w="2777"/>
        <w:gridCol w:w="1858"/>
        <w:gridCol w:w="1880"/>
        <w:gridCol w:w="2147"/>
      </w:tblGrid>
      <w:tr w:rsidR="00086FE4" w:rsidRPr="00472AEB" w:rsidTr="003B1D4E">
        <w:tc>
          <w:tcPr>
            <w:tcW w:w="648" w:type="dxa"/>
          </w:tcPr>
          <w:p w:rsidR="00086FE4" w:rsidRPr="00472AEB" w:rsidRDefault="00086FE4" w:rsidP="003B1D4E">
            <w:pPr>
              <w:jc w:val="both"/>
              <w:rPr>
                <w:sz w:val="26"/>
                <w:szCs w:val="26"/>
              </w:rPr>
            </w:pPr>
            <w:r w:rsidRPr="00472AEB">
              <w:rPr>
                <w:sz w:val="26"/>
                <w:szCs w:val="26"/>
              </w:rPr>
              <w:t>№</w:t>
            </w:r>
          </w:p>
        </w:tc>
        <w:tc>
          <w:tcPr>
            <w:tcW w:w="2880" w:type="dxa"/>
          </w:tcPr>
          <w:p w:rsidR="00086FE4" w:rsidRPr="00472AEB" w:rsidRDefault="00086FE4" w:rsidP="00855D2C">
            <w:pPr>
              <w:rPr>
                <w:sz w:val="26"/>
                <w:szCs w:val="26"/>
              </w:rPr>
            </w:pPr>
            <w:r w:rsidRPr="00472AEB">
              <w:rPr>
                <w:sz w:val="26"/>
                <w:szCs w:val="26"/>
              </w:rPr>
              <w:t xml:space="preserve">Пункт проекта решения Совета депутатов </w:t>
            </w:r>
            <w:r w:rsidR="00F13973" w:rsidRPr="00472AEB">
              <w:rPr>
                <w:sz w:val="26"/>
                <w:szCs w:val="26"/>
              </w:rPr>
              <w:t>сельское</w:t>
            </w:r>
            <w:r w:rsidRPr="00472AEB">
              <w:rPr>
                <w:sz w:val="26"/>
                <w:szCs w:val="26"/>
              </w:rPr>
              <w:t xml:space="preserve"> поселение</w:t>
            </w:r>
            <w:r w:rsidR="00F13973" w:rsidRPr="00472AEB">
              <w:rPr>
                <w:sz w:val="26"/>
                <w:szCs w:val="26"/>
              </w:rPr>
              <w:t xml:space="preserve"> </w:t>
            </w:r>
            <w:proofErr w:type="spellStart"/>
            <w:r w:rsidR="00F13973" w:rsidRPr="00472AEB">
              <w:rPr>
                <w:sz w:val="26"/>
                <w:szCs w:val="26"/>
              </w:rPr>
              <w:t>Перегребное</w:t>
            </w:r>
            <w:proofErr w:type="spellEnd"/>
            <w:r w:rsidRPr="00472AEB">
              <w:rPr>
                <w:sz w:val="26"/>
                <w:szCs w:val="26"/>
              </w:rPr>
              <w:t xml:space="preserve"> «Об исполнении бюджета муниципального образования </w:t>
            </w:r>
            <w:r w:rsidR="00F13973" w:rsidRPr="00472AEB">
              <w:rPr>
                <w:sz w:val="26"/>
                <w:szCs w:val="26"/>
              </w:rPr>
              <w:t>сельское</w:t>
            </w:r>
            <w:r w:rsidRPr="00472AEB">
              <w:rPr>
                <w:sz w:val="26"/>
                <w:szCs w:val="26"/>
              </w:rPr>
              <w:t xml:space="preserve"> поселение </w:t>
            </w:r>
            <w:proofErr w:type="spellStart"/>
            <w:r w:rsidR="00F13973" w:rsidRPr="00472AEB">
              <w:rPr>
                <w:sz w:val="26"/>
                <w:szCs w:val="26"/>
              </w:rPr>
              <w:t>Перегребное</w:t>
            </w:r>
            <w:proofErr w:type="spellEnd"/>
            <w:r w:rsidRPr="00472AEB">
              <w:rPr>
                <w:sz w:val="26"/>
                <w:szCs w:val="26"/>
              </w:rPr>
              <w:t xml:space="preserve"> за 202</w:t>
            </w:r>
            <w:r w:rsidR="00855D2C">
              <w:rPr>
                <w:sz w:val="26"/>
                <w:szCs w:val="26"/>
              </w:rPr>
              <w:t>4</w:t>
            </w:r>
            <w:r w:rsidRPr="00472AEB">
              <w:rPr>
                <w:sz w:val="26"/>
                <w:szCs w:val="26"/>
              </w:rPr>
              <w:t>год»</w:t>
            </w:r>
          </w:p>
        </w:tc>
        <w:tc>
          <w:tcPr>
            <w:tcW w:w="1971" w:type="dxa"/>
          </w:tcPr>
          <w:p w:rsidR="00086FE4" w:rsidRPr="00472AEB" w:rsidRDefault="00086FE4" w:rsidP="003B1D4E">
            <w:pPr>
              <w:jc w:val="both"/>
              <w:rPr>
                <w:sz w:val="26"/>
                <w:szCs w:val="26"/>
              </w:rPr>
            </w:pPr>
            <w:r w:rsidRPr="00472AEB">
              <w:rPr>
                <w:sz w:val="26"/>
                <w:szCs w:val="26"/>
              </w:rPr>
              <w:t>Текст проекта</w:t>
            </w:r>
          </w:p>
        </w:tc>
        <w:tc>
          <w:tcPr>
            <w:tcW w:w="1971" w:type="dxa"/>
          </w:tcPr>
          <w:p w:rsidR="00086FE4" w:rsidRPr="00472AEB" w:rsidRDefault="00086FE4" w:rsidP="003B1D4E">
            <w:pPr>
              <w:jc w:val="both"/>
              <w:rPr>
                <w:sz w:val="26"/>
                <w:szCs w:val="26"/>
              </w:rPr>
            </w:pPr>
            <w:r w:rsidRPr="00472AEB">
              <w:rPr>
                <w:sz w:val="26"/>
                <w:szCs w:val="26"/>
              </w:rPr>
              <w:t>Текст поправки</w:t>
            </w:r>
          </w:p>
        </w:tc>
        <w:tc>
          <w:tcPr>
            <w:tcW w:w="2277" w:type="dxa"/>
          </w:tcPr>
          <w:p w:rsidR="00086FE4" w:rsidRPr="00472AEB" w:rsidRDefault="00086FE4" w:rsidP="003B1D4E">
            <w:pPr>
              <w:jc w:val="both"/>
              <w:rPr>
                <w:sz w:val="26"/>
                <w:szCs w:val="26"/>
              </w:rPr>
            </w:pPr>
            <w:r w:rsidRPr="00472AEB">
              <w:rPr>
                <w:sz w:val="26"/>
                <w:szCs w:val="26"/>
              </w:rPr>
              <w:t>Текст проекта с учетом поправки</w:t>
            </w:r>
          </w:p>
        </w:tc>
      </w:tr>
      <w:tr w:rsidR="00086FE4" w:rsidRPr="00472AEB" w:rsidTr="003B1D4E">
        <w:tc>
          <w:tcPr>
            <w:tcW w:w="648" w:type="dxa"/>
          </w:tcPr>
          <w:p w:rsidR="00086FE4" w:rsidRPr="00472AEB" w:rsidRDefault="00086FE4" w:rsidP="003B1D4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80" w:type="dxa"/>
          </w:tcPr>
          <w:p w:rsidR="00086FE4" w:rsidRPr="00472AEB" w:rsidRDefault="00086FE4" w:rsidP="003B1D4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71" w:type="dxa"/>
          </w:tcPr>
          <w:p w:rsidR="00086FE4" w:rsidRPr="00472AEB" w:rsidRDefault="00086FE4" w:rsidP="003B1D4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71" w:type="dxa"/>
          </w:tcPr>
          <w:p w:rsidR="00086FE4" w:rsidRPr="00472AEB" w:rsidRDefault="00086FE4" w:rsidP="003B1D4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77" w:type="dxa"/>
          </w:tcPr>
          <w:p w:rsidR="00086FE4" w:rsidRPr="00472AEB" w:rsidRDefault="00086FE4" w:rsidP="003B1D4E">
            <w:pPr>
              <w:jc w:val="both"/>
              <w:rPr>
                <w:sz w:val="26"/>
                <w:szCs w:val="26"/>
              </w:rPr>
            </w:pPr>
          </w:p>
        </w:tc>
      </w:tr>
    </w:tbl>
    <w:p w:rsidR="00086FE4" w:rsidRPr="00472AEB" w:rsidRDefault="00086FE4" w:rsidP="00086FE4">
      <w:pPr>
        <w:jc w:val="both"/>
        <w:rPr>
          <w:sz w:val="26"/>
          <w:szCs w:val="26"/>
        </w:rPr>
      </w:pPr>
    </w:p>
    <w:p w:rsidR="00086FE4" w:rsidRPr="00472AEB" w:rsidRDefault="00086FE4" w:rsidP="00086FE4">
      <w:pPr>
        <w:ind w:firstLine="708"/>
        <w:jc w:val="both"/>
        <w:rPr>
          <w:sz w:val="26"/>
          <w:szCs w:val="26"/>
        </w:rPr>
      </w:pPr>
      <w:r w:rsidRPr="00472AEB">
        <w:rPr>
          <w:sz w:val="26"/>
          <w:szCs w:val="26"/>
        </w:rPr>
        <w:t>В предложениях должны быть указаны фамилия, имя, отчество (при наличии), адрес места жительства и личная подпись гражданина (граждан).</w:t>
      </w:r>
    </w:p>
    <w:p w:rsidR="00086FE4" w:rsidRPr="00472AEB" w:rsidRDefault="00086FE4" w:rsidP="00086FE4">
      <w:pPr>
        <w:numPr>
          <w:ilvl w:val="0"/>
          <w:numId w:val="9"/>
        </w:numPr>
        <w:tabs>
          <w:tab w:val="clear" w:pos="720"/>
          <w:tab w:val="num" w:pos="0"/>
          <w:tab w:val="left" w:pos="993"/>
        </w:tabs>
        <w:suppressAutoHyphens w:val="0"/>
        <w:ind w:left="0" w:firstLine="709"/>
        <w:jc w:val="both"/>
        <w:rPr>
          <w:sz w:val="26"/>
          <w:szCs w:val="26"/>
        </w:rPr>
      </w:pPr>
      <w:r w:rsidRPr="00472AEB">
        <w:rPr>
          <w:sz w:val="26"/>
          <w:szCs w:val="26"/>
        </w:rPr>
        <w:lastRenderedPageBreak/>
        <w:t xml:space="preserve">Предложения должны соответствовать Конституции Российской Федерации, федеральному законодательству и законодательству Ханты-Мансийского автономного округа – </w:t>
      </w:r>
      <w:proofErr w:type="spellStart"/>
      <w:r w:rsidRPr="00472AEB">
        <w:rPr>
          <w:sz w:val="26"/>
          <w:szCs w:val="26"/>
        </w:rPr>
        <w:t>Югры</w:t>
      </w:r>
      <w:proofErr w:type="spellEnd"/>
      <w:r w:rsidRPr="00472AEB">
        <w:rPr>
          <w:sz w:val="26"/>
          <w:szCs w:val="26"/>
        </w:rPr>
        <w:t>, обеспечивать однозначное толкование положений проекта. Предложения, внесенные с нарушением установленных требований, рассмотрению не подлежат.</w:t>
      </w:r>
    </w:p>
    <w:p w:rsidR="00086FE4" w:rsidRPr="00472AEB" w:rsidRDefault="00086FE4" w:rsidP="00086FE4">
      <w:pPr>
        <w:numPr>
          <w:ilvl w:val="0"/>
          <w:numId w:val="9"/>
        </w:numPr>
        <w:tabs>
          <w:tab w:val="clear" w:pos="720"/>
          <w:tab w:val="num" w:pos="0"/>
          <w:tab w:val="left" w:pos="993"/>
        </w:tabs>
        <w:suppressAutoHyphens w:val="0"/>
        <w:ind w:left="0" w:firstLine="709"/>
        <w:jc w:val="both"/>
        <w:rPr>
          <w:sz w:val="26"/>
          <w:szCs w:val="26"/>
        </w:rPr>
      </w:pPr>
      <w:r w:rsidRPr="00472AEB">
        <w:rPr>
          <w:sz w:val="26"/>
          <w:szCs w:val="26"/>
        </w:rPr>
        <w:t xml:space="preserve">Организационный комитет по подготовке и проведению публичных слушаний по проекту решения Совета депутатов </w:t>
      </w:r>
      <w:r w:rsidR="00F13973" w:rsidRPr="00472AEB">
        <w:rPr>
          <w:sz w:val="26"/>
          <w:szCs w:val="26"/>
        </w:rPr>
        <w:t>сельского</w:t>
      </w:r>
      <w:r w:rsidRPr="00472AEB">
        <w:rPr>
          <w:sz w:val="26"/>
          <w:szCs w:val="26"/>
        </w:rPr>
        <w:t xml:space="preserve"> поселения</w:t>
      </w:r>
      <w:r w:rsidR="00F13973" w:rsidRPr="00472AEB">
        <w:rPr>
          <w:sz w:val="26"/>
          <w:szCs w:val="26"/>
        </w:rPr>
        <w:t xml:space="preserve"> </w:t>
      </w:r>
      <w:proofErr w:type="spellStart"/>
      <w:r w:rsidR="00F13973" w:rsidRPr="00472AEB">
        <w:rPr>
          <w:sz w:val="26"/>
          <w:szCs w:val="26"/>
        </w:rPr>
        <w:t>Перегребное</w:t>
      </w:r>
      <w:proofErr w:type="spellEnd"/>
      <w:r w:rsidRPr="00472AEB">
        <w:rPr>
          <w:sz w:val="26"/>
          <w:szCs w:val="26"/>
        </w:rPr>
        <w:t xml:space="preserve"> «Об исполнении бюджета муниципального образования </w:t>
      </w:r>
      <w:r w:rsidR="00F13973" w:rsidRPr="00472AEB">
        <w:rPr>
          <w:sz w:val="26"/>
          <w:szCs w:val="26"/>
        </w:rPr>
        <w:t>сельское</w:t>
      </w:r>
      <w:r w:rsidRPr="00472AEB">
        <w:rPr>
          <w:sz w:val="26"/>
          <w:szCs w:val="26"/>
        </w:rPr>
        <w:t xml:space="preserve"> поселение </w:t>
      </w:r>
      <w:proofErr w:type="spellStart"/>
      <w:r w:rsidR="00F13973" w:rsidRPr="00472AEB">
        <w:rPr>
          <w:sz w:val="26"/>
          <w:szCs w:val="26"/>
        </w:rPr>
        <w:t>Перегребное</w:t>
      </w:r>
      <w:proofErr w:type="spellEnd"/>
      <w:r w:rsidRPr="00472AEB">
        <w:rPr>
          <w:sz w:val="26"/>
          <w:szCs w:val="26"/>
        </w:rPr>
        <w:t xml:space="preserve"> за 202</w:t>
      </w:r>
      <w:r w:rsidR="00855D2C">
        <w:rPr>
          <w:sz w:val="26"/>
          <w:szCs w:val="26"/>
        </w:rPr>
        <w:t>4</w:t>
      </w:r>
      <w:r w:rsidRPr="00472AEB">
        <w:rPr>
          <w:sz w:val="26"/>
          <w:szCs w:val="26"/>
        </w:rPr>
        <w:t xml:space="preserve"> год» (далее – Организационный комитет) изучает, анализирует и обобщает внесенные предложения по проекту решения.</w:t>
      </w:r>
    </w:p>
    <w:p w:rsidR="00086FE4" w:rsidRPr="00472AEB" w:rsidRDefault="00086FE4" w:rsidP="00086FE4">
      <w:pPr>
        <w:numPr>
          <w:ilvl w:val="0"/>
          <w:numId w:val="9"/>
        </w:numPr>
        <w:tabs>
          <w:tab w:val="clear" w:pos="720"/>
          <w:tab w:val="num" w:pos="0"/>
          <w:tab w:val="left" w:pos="993"/>
        </w:tabs>
        <w:suppressAutoHyphens w:val="0"/>
        <w:ind w:left="0" w:firstLine="709"/>
        <w:jc w:val="both"/>
        <w:rPr>
          <w:sz w:val="26"/>
          <w:szCs w:val="26"/>
        </w:rPr>
      </w:pPr>
      <w:r w:rsidRPr="00472AEB">
        <w:rPr>
          <w:sz w:val="26"/>
          <w:szCs w:val="26"/>
        </w:rPr>
        <w:t>По итогам рассмотрения поступивших предложений Организационный комитет готовит заключение, которое должно содержать следующие предложения:</w:t>
      </w:r>
    </w:p>
    <w:p w:rsidR="00086FE4" w:rsidRPr="00472AEB" w:rsidRDefault="00086FE4" w:rsidP="00086FE4">
      <w:pPr>
        <w:tabs>
          <w:tab w:val="num" w:pos="0"/>
        </w:tabs>
        <w:ind w:firstLine="709"/>
        <w:jc w:val="both"/>
        <w:rPr>
          <w:sz w:val="26"/>
          <w:szCs w:val="26"/>
        </w:rPr>
      </w:pPr>
      <w:r w:rsidRPr="00472AEB">
        <w:rPr>
          <w:sz w:val="26"/>
          <w:szCs w:val="26"/>
        </w:rPr>
        <w:t xml:space="preserve">-  общее количество поступивших предложений по проекту решения; </w:t>
      </w:r>
    </w:p>
    <w:p w:rsidR="00086FE4" w:rsidRPr="00472AEB" w:rsidRDefault="00086FE4" w:rsidP="00086FE4">
      <w:pPr>
        <w:tabs>
          <w:tab w:val="num" w:pos="0"/>
        </w:tabs>
        <w:ind w:firstLine="709"/>
        <w:jc w:val="both"/>
        <w:rPr>
          <w:sz w:val="26"/>
          <w:szCs w:val="26"/>
        </w:rPr>
      </w:pPr>
      <w:r w:rsidRPr="00472AEB">
        <w:rPr>
          <w:sz w:val="26"/>
          <w:szCs w:val="26"/>
        </w:rPr>
        <w:t>- количество поступивших предложений по проекту решения, оставленных в соответствии с настоящим Порядком без рассмотрения;</w:t>
      </w:r>
    </w:p>
    <w:p w:rsidR="00086FE4" w:rsidRPr="00472AEB" w:rsidRDefault="00086FE4" w:rsidP="00086FE4">
      <w:pPr>
        <w:tabs>
          <w:tab w:val="num" w:pos="0"/>
        </w:tabs>
        <w:ind w:firstLine="709"/>
        <w:jc w:val="both"/>
        <w:rPr>
          <w:sz w:val="26"/>
          <w:szCs w:val="26"/>
        </w:rPr>
      </w:pPr>
      <w:r w:rsidRPr="00472AEB">
        <w:rPr>
          <w:sz w:val="26"/>
          <w:szCs w:val="26"/>
        </w:rPr>
        <w:t>- отклоненные предложения по проекту решения ввиду несоответствия требованиям, предъявляемым настоящим Порядком;</w:t>
      </w:r>
    </w:p>
    <w:p w:rsidR="00086FE4" w:rsidRPr="00472AEB" w:rsidRDefault="00086FE4" w:rsidP="00086FE4">
      <w:pPr>
        <w:tabs>
          <w:tab w:val="num" w:pos="0"/>
        </w:tabs>
        <w:ind w:firstLine="709"/>
        <w:jc w:val="both"/>
        <w:rPr>
          <w:sz w:val="26"/>
          <w:szCs w:val="26"/>
        </w:rPr>
      </w:pPr>
      <w:r w:rsidRPr="00472AEB">
        <w:rPr>
          <w:sz w:val="26"/>
          <w:szCs w:val="26"/>
        </w:rPr>
        <w:t>- предложения по проекту решения, рекомендуемые Организационным комитетом к принятию.</w:t>
      </w:r>
    </w:p>
    <w:p w:rsidR="00086FE4" w:rsidRPr="00472AEB" w:rsidRDefault="00086FE4" w:rsidP="00086FE4">
      <w:pPr>
        <w:numPr>
          <w:ilvl w:val="0"/>
          <w:numId w:val="9"/>
        </w:numPr>
        <w:tabs>
          <w:tab w:val="clear" w:pos="720"/>
          <w:tab w:val="num" w:pos="0"/>
          <w:tab w:val="left" w:pos="993"/>
        </w:tabs>
        <w:suppressAutoHyphens w:val="0"/>
        <w:ind w:left="0" w:firstLine="709"/>
        <w:jc w:val="both"/>
        <w:rPr>
          <w:sz w:val="26"/>
          <w:szCs w:val="26"/>
        </w:rPr>
      </w:pPr>
      <w:r w:rsidRPr="00472AEB">
        <w:rPr>
          <w:sz w:val="26"/>
          <w:szCs w:val="26"/>
        </w:rPr>
        <w:t>Не позднее 5 дней со дня окончания приема предложений Организационный комитет представляет заключение с приложением поступивших предложений для рассмотрения в администрацию поселения. Предложения по проекту, рекомендуемые Организационным комитетом к принятию, подлежат обязательному учету при рассмотрении Советом депутатов проекта решения.</w:t>
      </w:r>
    </w:p>
    <w:p w:rsidR="00086FE4" w:rsidRPr="00840D21" w:rsidRDefault="00086FE4" w:rsidP="00086FE4"/>
    <w:p w:rsidR="00086FE4" w:rsidRPr="000E1A88" w:rsidRDefault="00086FE4" w:rsidP="00086FE4">
      <w:pPr>
        <w:jc w:val="both"/>
      </w:pPr>
    </w:p>
    <w:p w:rsidR="00086FE4" w:rsidRPr="000E1A88" w:rsidRDefault="00086FE4" w:rsidP="00086FE4">
      <w:pPr>
        <w:jc w:val="both"/>
      </w:pPr>
    </w:p>
    <w:p w:rsidR="00086FE4" w:rsidRPr="000E1A88" w:rsidRDefault="00086FE4" w:rsidP="00086FE4">
      <w:pPr>
        <w:jc w:val="both"/>
      </w:pPr>
    </w:p>
    <w:p w:rsidR="00086FE4" w:rsidRPr="000E1A88" w:rsidRDefault="00086FE4" w:rsidP="00086FE4">
      <w:pPr>
        <w:jc w:val="both"/>
      </w:pPr>
    </w:p>
    <w:p w:rsidR="00086FE4" w:rsidRPr="000E1A88" w:rsidRDefault="00086FE4" w:rsidP="00086FE4">
      <w:pPr>
        <w:jc w:val="both"/>
      </w:pPr>
    </w:p>
    <w:p w:rsidR="00086FE4" w:rsidRPr="000E1A88" w:rsidRDefault="00086FE4" w:rsidP="00086FE4">
      <w:pPr>
        <w:jc w:val="both"/>
      </w:pPr>
    </w:p>
    <w:p w:rsidR="00086FE4" w:rsidRPr="000E1A88" w:rsidRDefault="00086FE4" w:rsidP="00086FE4">
      <w:pPr>
        <w:jc w:val="both"/>
      </w:pPr>
    </w:p>
    <w:p w:rsidR="00086FE4" w:rsidRPr="000E1A88" w:rsidRDefault="00086FE4" w:rsidP="00086FE4">
      <w:pPr>
        <w:jc w:val="both"/>
      </w:pPr>
    </w:p>
    <w:p w:rsidR="00086FE4" w:rsidRPr="000E1A88" w:rsidRDefault="00086FE4" w:rsidP="00086FE4">
      <w:pPr>
        <w:jc w:val="both"/>
      </w:pPr>
    </w:p>
    <w:p w:rsidR="00086FE4" w:rsidRPr="000E1A88" w:rsidRDefault="00086FE4" w:rsidP="00086FE4">
      <w:pPr>
        <w:jc w:val="both"/>
      </w:pPr>
    </w:p>
    <w:p w:rsidR="00086FE4" w:rsidRPr="000E1A88" w:rsidRDefault="00086FE4" w:rsidP="00086FE4">
      <w:pPr>
        <w:jc w:val="both"/>
      </w:pPr>
    </w:p>
    <w:p w:rsidR="00086FE4" w:rsidRPr="000E1A88" w:rsidRDefault="00086FE4" w:rsidP="00086FE4">
      <w:pPr>
        <w:jc w:val="both"/>
      </w:pPr>
    </w:p>
    <w:p w:rsidR="00086FE4" w:rsidRPr="000E1A88" w:rsidRDefault="00086FE4" w:rsidP="00086FE4">
      <w:pPr>
        <w:jc w:val="both"/>
      </w:pPr>
    </w:p>
    <w:p w:rsidR="00086FE4" w:rsidRPr="000E1A88" w:rsidRDefault="00086FE4" w:rsidP="00086FE4">
      <w:pPr>
        <w:jc w:val="both"/>
      </w:pPr>
    </w:p>
    <w:p w:rsidR="00086FE4" w:rsidRPr="000E1A88" w:rsidRDefault="00086FE4" w:rsidP="00086FE4">
      <w:pPr>
        <w:jc w:val="both"/>
      </w:pPr>
    </w:p>
    <w:p w:rsidR="00086FE4" w:rsidRPr="000E1A88" w:rsidRDefault="00086FE4" w:rsidP="00086FE4">
      <w:pPr>
        <w:jc w:val="both"/>
      </w:pPr>
    </w:p>
    <w:p w:rsidR="00086FE4" w:rsidRPr="000E1A88" w:rsidRDefault="00086FE4" w:rsidP="00086FE4">
      <w:pPr>
        <w:jc w:val="both"/>
      </w:pPr>
    </w:p>
    <w:p w:rsidR="00086FE4" w:rsidRPr="000E1A88" w:rsidRDefault="00086FE4" w:rsidP="00086FE4">
      <w:pPr>
        <w:jc w:val="both"/>
      </w:pPr>
    </w:p>
    <w:p w:rsidR="00086FE4" w:rsidRPr="000E1A88" w:rsidRDefault="00086FE4" w:rsidP="00086FE4">
      <w:pPr>
        <w:jc w:val="both"/>
      </w:pPr>
    </w:p>
    <w:p w:rsidR="00086FE4" w:rsidRPr="000E1A88" w:rsidRDefault="00086FE4" w:rsidP="00086FE4">
      <w:pPr>
        <w:jc w:val="both"/>
      </w:pPr>
    </w:p>
    <w:p w:rsidR="00086FE4" w:rsidRPr="000E1A88" w:rsidRDefault="00086FE4" w:rsidP="00086FE4">
      <w:pPr>
        <w:jc w:val="both"/>
      </w:pPr>
    </w:p>
    <w:p w:rsidR="00086FE4" w:rsidRPr="000E1A88" w:rsidRDefault="00086FE4" w:rsidP="00086FE4">
      <w:pPr>
        <w:jc w:val="both"/>
      </w:pPr>
    </w:p>
    <w:p w:rsidR="00086FE4" w:rsidRPr="00840D21" w:rsidRDefault="00086FE4" w:rsidP="00086FE4">
      <w:pPr>
        <w:pStyle w:val="ConsPlusNormal0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840D21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086FE4" w:rsidRPr="00840D21" w:rsidRDefault="00086FE4" w:rsidP="00086FE4">
      <w:pPr>
        <w:jc w:val="right"/>
      </w:pPr>
      <w:r w:rsidRPr="00840D21">
        <w:t>к постановлению администрации</w:t>
      </w:r>
    </w:p>
    <w:p w:rsidR="00086FE4" w:rsidRPr="00840D21" w:rsidRDefault="00840D21" w:rsidP="00086FE4">
      <w:pPr>
        <w:jc w:val="right"/>
      </w:pPr>
      <w:r w:rsidRPr="00840D21">
        <w:t>сельского</w:t>
      </w:r>
      <w:r w:rsidR="00086FE4" w:rsidRPr="00840D21">
        <w:t xml:space="preserve"> поселения</w:t>
      </w:r>
      <w:r w:rsidRPr="00840D21">
        <w:t xml:space="preserve"> </w:t>
      </w:r>
      <w:proofErr w:type="spellStart"/>
      <w:r w:rsidRPr="00840D21">
        <w:t>Перегребное</w:t>
      </w:r>
      <w:proofErr w:type="spellEnd"/>
    </w:p>
    <w:p w:rsidR="00086FE4" w:rsidRPr="00840D21" w:rsidRDefault="00086FE4" w:rsidP="00086FE4">
      <w:pPr>
        <w:jc w:val="right"/>
      </w:pPr>
      <w:r w:rsidRPr="00840D21">
        <w:t>от «</w:t>
      </w:r>
      <w:r w:rsidR="005824B0" w:rsidRPr="005824B0">
        <w:rPr>
          <w:u w:val="single"/>
        </w:rPr>
        <w:t>2</w:t>
      </w:r>
      <w:r w:rsidR="00855D2C">
        <w:rPr>
          <w:u w:val="single"/>
        </w:rPr>
        <w:t>4</w:t>
      </w:r>
      <w:r w:rsidRPr="00840D21">
        <w:t xml:space="preserve">» </w:t>
      </w:r>
      <w:r w:rsidR="00631A82">
        <w:t xml:space="preserve"> </w:t>
      </w:r>
      <w:r w:rsidR="00631A82" w:rsidRPr="00631A82">
        <w:rPr>
          <w:u w:val="single"/>
        </w:rPr>
        <w:t>марта</w:t>
      </w:r>
      <w:r w:rsidRPr="00840D21">
        <w:t xml:space="preserve"> 202</w:t>
      </w:r>
      <w:r w:rsidR="00855D2C">
        <w:t>5</w:t>
      </w:r>
      <w:r w:rsidRPr="00840D21">
        <w:t xml:space="preserve"> г. №</w:t>
      </w:r>
      <w:r w:rsidR="00855D2C">
        <w:t>46</w:t>
      </w:r>
    </w:p>
    <w:p w:rsidR="00086FE4" w:rsidRPr="00840D21" w:rsidRDefault="00086FE4" w:rsidP="00086FE4"/>
    <w:p w:rsidR="00086FE4" w:rsidRPr="00840D21" w:rsidRDefault="00086FE4" w:rsidP="00086FE4"/>
    <w:p w:rsidR="00086FE4" w:rsidRPr="00472AEB" w:rsidRDefault="00086FE4" w:rsidP="00086FE4">
      <w:pPr>
        <w:jc w:val="center"/>
        <w:rPr>
          <w:sz w:val="26"/>
          <w:szCs w:val="26"/>
        </w:rPr>
      </w:pPr>
      <w:r w:rsidRPr="00472AEB">
        <w:rPr>
          <w:sz w:val="26"/>
          <w:szCs w:val="26"/>
        </w:rPr>
        <w:t>СОСТАВ</w:t>
      </w:r>
    </w:p>
    <w:p w:rsidR="00086FE4" w:rsidRPr="00472AEB" w:rsidRDefault="00086FE4" w:rsidP="00086FE4">
      <w:pPr>
        <w:ind w:left="720"/>
        <w:jc w:val="center"/>
        <w:rPr>
          <w:sz w:val="26"/>
          <w:szCs w:val="26"/>
        </w:rPr>
      </w:pPr>
      <w:r w:rsidRPr="00472AEB">
        <w:rPr>
          <w:sz w:val="26"/>
          <w:szCs w:val="26"/>
        </w:rPr>
        <w:t xml:space="preserve">Организационного комитета по подготовке и проведению публичных слушаний по </w:t>
      </w:r>
      <w:r w:rsidRPr="00472AEB">
        <w:rPr>
          <w:color w:val="000000"/>
          <w:sz w:val="26"/>
          <w:szCs w:val="26"/>
        </w:rPr>
        <w:t xml:space="preserve">проекту </w:t>
      </w:r>
      <w:r w:rsidRPr="00472AEB">
        <w:rPr>
          <w:sz w:val="26"/>
          <w:szCs w:val="26"/>
        </w:rPr>
        <w:t xml:space="preserve">решения Совета депутатов </w:t>
      </w:r>
      <w:r w:rsidR="00840D21" w:rsidRPr="00472AEB">
        <w:rPr>
          <w:sz w:val="26"/>
          <w:szCs w:val="26"/>
        </w:rPr>
        <w:t>сельского</w:t>
      </w:r>
      <w:r w:rsidRPr="00472AEB">
        <w:rPr>
          <w:sz w:val="26"/>
          <w:szCs w:val="26"/>
        </w:rPr>
        <w:t xml:space="preserve"> поселения </w:t>
      </w:r>
      <w:proofErr w:type="spellStart"/>
      <w:r w:rsidR="00840D21" w:rsidRPr="00472AEB">
        <w:rPr>
          <w:sz w:val="26"/>
          <w:szCs w:val="26"/>
        </w:rPr>
        <w:t>Перегребное</w:t>
      </w:r>
      <w:proofErr w:type="spellEnd"/>
      <w:r w:rsidRPr="00472AEB">
        <w:rPr>
          <w:sz w:val="26"/>
          <w:szCs w:val="26"/>
        </w:rPr>
        <w:t xml:space="preserve"> </w:t>
      </w:r>
    </w:p>
    <w:p w:rsidR="00086FE4" w:rsidRPr="00472AEB" w:rsidRDefault="00086FE4" w:rsidP="00086FE4">
      <w:pPr>
        <w:ind w:left="720"/>
        <w:jc w:val="center"/>
        <w:rPr>
          <w:sz w:val="26"/>
          <w:szCs w:val="26"/>
        </w:rPr>
      </w:pPr>
      <w:r w:rsidRPr="00472AEB">
        <w:rPr>
          <w:sz w:val="26"/>
          <w:szCs w:val="26"/>
        </w:rPr>
        <w:t xml:space="preserve">«Об исполнении бюджета муниципального образования </w:t>
      </w:r>
      <w:r w:rsidR="00840D21" w:rsidRPr="00472AEB">
        <w:rPr>
          <w:sz w:val="26"/>
          <w:szCs w:val="26"/>
        </w:rPr>
        <w:t>сельское</w:t>
      </w:r>
      <w:r w:rsidRPr="00472AEB">
        <w:rPr>
          <w:sz w:val="26"/>
          <w:szCs w:val="26"/>
        </w:rPr>
        <w:t xml:space="preserve"> </w:t>
      </w:r>
      <w:r w:rsidR="00840D21" w:rsidRPr="00472AEB">
        <w:rPr>
          <w:sz w:val="26"/>
          <w:szCs w:val="26"/>
        </w:rPr>
        <w:t xml:space="preserve">поселение </w:t>
      </w:r>
      <w:proofErr w:type="spellStart"/>
      <w:r w:rsidR="00840D21" w:rsidRPr="00472AEB">
        <w:rPr>
          <w:sz w:val="26"/>
          <w:szCs w:val="26"/>
        </w:rPr>
        <w:t>Перегребное</w:t>
      </w:r>
      <w:proofErr w:type="spellEnd"/>
      <w:r w:rsidRPr="00472AEB">
        <w:rPr>
          <w:sz w:val="26"/>
          <w:szCs w:val="26"/>
        </w:rPr>
        <w:t xml:space="preserve"> за 202</w:t>
      </w:r>
      <w:r w:rsidR="00855D2C">
        <w:rPr>
          <w:sz w:val="26"/>
          <w:szCs w:val="26"/>
        </w:rPr>
        <w:t>4</w:t>
      </w:r>
      <w:r w:rsidRPr="00472AEB">
        <w:rPr>
          <w:sz w:val="26"/>
          <w:szCs w:val="26"/>
        </w:rPr>
        <w:t xml:space="preserve"> год»</w:t>
      </w:r>
    </w:p>
    <w:p w:rsidR="00086FE4" w:rsidRPr="00472AEB" w:rsidRDefault="00086FE4" w:rsidP="00086FE4">
      <w:pPr>
        <w:jc w:val="center"/>
        <w:rPr>
          <w:sz w:val="26"/>
          <w:szCs w:val="26"/>
        </w:rPr>
      </w:pPr>
    </w:p>
    <w:p w:rsidR="00840D21" w:rsidRPr="00472AEB" w:rsidRDefault="005824B0" w:rsidP="00840D21">
      <w:pPr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Пиндюрин</w:t>
      </w:r>
      <w:proofErr w:type="spellEnd"/>
      <w:r>
        <w:rPr>
          <w:sz w:val="26"/>
          <w:szCs w:val="26"/>
        </w:rPr>
        <w:t xml:space="preserve"> Александр Анатольевич</w:t>
      </w:r>
      <w:r w:rsidR="00840D21" w:rsidRPr="00472AEB">
        <w:rPr>
          <w:sz w:val="26"/>
          <w:szCs w:val="26"/>
        </w:rPr>
        <w:t xml:space="preserve"> - председатель Совета депутатов сельского поселения </w:t>
      </w:r>
      <w:proofErr w:type="spellStart"/>
      <w:r w:rsidR="00840D21" w:rsidRPr="00472AEB">
        <w:rPr>
          <w:sz w:val="26"/>
          <w:szCs w:val="26"/>
        </w:rPr>
        <w:t>Перегребное</w:t>
      </w:r>
      <w:proofErr w:type="spellEnd"/>
      <w:r w:rsidR="00840D21" w:rsidRPr="00472AEB">
        <w:rPr>
          <w:sz w:val="26"/>
          <w:szCs w:val="26"/>
        </w:rPr>
        <w:t xml:space="preserve">,  глава  сельского  поселения  </w:t>
      </w:r>
      <w:proofErr w:type="spellStart"/>
      <w:r w:rsidR="00840D21" w:rsidRPr="00472AEB">
        <w:rPr>
          <w:sz w:val="26"/>
          <w:szCs w:val="26"/>
        </w:rPr>
        <w:t>Перегребное</w:t>
      </w:r>
      <w:proofErr w:type="spellEnd"/>
    </w:p>
    <w:p w:rsidR="00840D21" w:rsidRPr="00472AEB" w:rsidRDefault="00840D21" w:rsidP="00840D21">
      <w:pPr>
        <w:ind w:firstLine="709"/>
        <w:jc w:val="both"/>
        <w:rPr>
          <w:sz w:val="26"/>
          <w:szCs w:val="26"/>
        </w:rPr>
      </w:pPr>
    </w:p>
    <w:p w:rsidR="00840D21" w:rsidRPr="00472AEB" w:rsidRDefault="005824B0" w:rsidP="00840D2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Чуриков Максим Юрьевич</w:t>
      </w:r>
      <w:r w:rsidR="00840D21" w:rsidRPr="00472AEB">
        <w:rPr>
          <w:sz w:val="26"/>
          <w:szCs w:val="26"/>
        </w:rPr>
        <w:t xml:space="preserve"> - депутат Совета сельского поселения </w:t>
      </w:r>
      <w:proofErr w:type="spellStart"/>
      <w:r w:rsidR="00840D21" w:rsidRPr="00472AEB">
        <w:rPr>
          <w:sz w:val="26"/>
          <w:szCs w:val="26"/>
        </w:rPr>
        <w:t>Перегребное</w:t>
      </w:r>
      <w:proofErr w:type="spellEnd"/>
    </w:p>
    <w:p w:rsidR="00840D21" w:rsidRPr="00472AEB" w:rsidRDefault="00840D21" w:rsidP="00840D21">
      <w:pPr>
        <w:ind w:firstLine="709"/>
        <w:jc w:val="both"/>
        <w:rPr>
          <w:sz w:val="26"/>
          <w:szCs w:val="26"/>
          <w:u w:val="single"/>
        </w:rPr>
      </w:pPr>
    </w:p>
    <w:p w:rsidR="00840D21" w:rsidRPr="00472AEB" w:rsidRDefault="00840D21" w:rsidP="00840D21">
      <w:pPr>
        <w:ind w:firstLine="709"/>
        <w:jc w:val="both"/>
        <w:rPr>
          <w:sz w:val="26"/>
          <w:szCs w:val="26"/>
        </w:rPr>
      </w:pPr>
      <w:r w:rsidRPr="00472AEB">
        <w:rPr>
          <w:sz w:val="26"/>
          <w:szCs w:val="26"/>
        </w:rPr>
        <w:t xml:space="preserve"> Новицкий Владимир Григорьевич – депутат Совета сельского поселения </w:t>
      </w:r>
      <w:proofErr w:type="spellStart"/>
      <w:r w:rsidRPr="00472AEB">
        <w:rPr>
          <w:sz w:val="26"/>
          <w:szCs w:val="26"/>
        </w:rPr>
        <w:t>Перегребное</w:t>
      </w:r>
      <w:proofErr w:type="spellEnd"/>
    </w:p>
    <w:p w:rsidR="00840D21" w:rsidRPr="00472AEB" w:rsidRDefault="00840D21" w:rsidP="00840D21">
      <w:pPr>
        <w:ind w:firstLine="709"/>
        <w:jc w:val="both"/>
        <w:rPr>
          <w:sz w:val="26"/>
          <w:szCs w:val="26"/>
        </w:rPr>
      </w:pPr>
    </w:p>
    <w:p w:rsidR="00840D21" w:rsidRPr="00472AEB" w:rsidRDefault="00840D21" w:rsidP="00840D21">
      <w:pPr>
        <w:pStyle w:val="afe"/>
        <w:jc w:val="both"/>
        <w:rPr>
          <w:rFonts w:ascii="Times New Roman" w:hAnsi="Times New Roman"/>
          <w:sz w:val="26"/>
          <w:szCs w:val="26"/>
        </w:rPr>
      </w:pPr>
      <w:r w:rsidRPr="00472AEB">
        <w:rPr>
          <w:rFonts w:ascii="Times New Roman" w:hAnsi="Times New Roman"/>
          <w:sz w:val="26"/>
          <w:szCs w:val="26"/>
        </w:rPr>
        <w:t xml:space="preserve">           Блохина Алёна Николаевна - заместитель главы по экономике и финансам, заведующий финансово-экономическим отделом администрации сельского поселения </w:t>
      </w:r>
      <w:proofErr w:type="spellStart"/>
      <w:r w:rsidRPr="00472AEB">
        <w:rPr>
          <w:rFonts w:ascii="Times New Roman" w:hAnsi="Times New Roman"/>
          <w:sz w:val="26"/>
          <w:szCs w:val="26"/>
        </w:rPr>
        <w:t>Перегребное</w:t>
      </w:r>
      <w:proofErr w:type="spellEnd"/>
      <w:r w:rsidRPr="00472AEB">
        <w:rPr>
          <w:rFonts w:ascii="Times New Roman" w:hAnsi="Times New Roman"/>
          <w:sz w:val="26"/>
          <w:szCs w:val="26"/>
        </w:rPr>
        <w:t xml:space="preserve">  </w:t>
      </w:r>
    </w:p>
    <w:p w:rsidR="00840D21" w:rsidRPr="00472AEB" w:rsidRDefault="00840D21" w:rsidP="00840D21">
      <w:pPr>
        <w:jc w:val="both"/>
        <w:rPr>
          <w:sz w:val="26"/>
          <w:szCs w:val="26"/>
        </w:rPr>
      </w:pPr>
      <w:r w:rsidRPr="00472AEB">
        <w:rPr>
          <w:sz w:val="26"/>
          <w:szCs w:val="26"/>
        </w:rPr>
        <w:t xml:space="preserve">          </w:t>
      </w:r>
    </w:p>
    <w:p w:rsidR="00840D21" w:rsidRPr="00472AEB" w:rsidRDefault="00840D21" w:rsidP="00840D21">
      <w:pPr>
        <w:jc w:val="both"/>
        <w:rPr>
          <w:color w:val="000000"/>
          <w:sz w:val="26"/>
          <w:szCs w:val="26"/>
        </w:rPr>
      </w:pPr>
      <w:r w:rsidRPr="00472AEB">
        <w:rPr>
          <w:sz w:val="26"/>
          <w:szCs w:val="26"/>
        </w:rPr>
        <w:t xml:space="preserve">            Комарова Тамара Николаевна  – з</w:t>
      </w:r>
      <w:r w:rsidRPr="00472AEB">
        <w:rPr>
          <w:color w:val="000000"/>
          <w:sz w:val="26"/>
          <w:szCs w:val="26"/>
        </w:rPr>
        <w:t>аместитель главы администрации</w:t>
      </w:r>
    </w:p>
    <w:p w:rsidR="00840D21" w:rsidRPr="00472AEB" w:rsidRDefault="00840D21" w:rsidP="00840D21">
      <w:pPr>
        <w:jc w:val="both"/>
        <w:rPr>
          <w:sz w:val="26"/>
          <w:szCs w:val="26"/>
        </w:rPr>
      </w:pPr>
      <w:r w:rsidRPr="00472AEB">
        <w:rPr>
          <w:color w:val="000000"/>
          <w:sz w:val="26"/>
          <w:szCs w:val="26"/>
        </w:rPr>
        <w:t>по социальным и организационно-правовым вопросам, заведующий отделом правового</w:t>
      </w:r>
      <w:r w:rsidR="00472AEB">
        <w:rPr>
          <w:color w:val="000000"/>
          <w:sz w:val="26"/>
          <w:szCs w:val="26"/>
        </w:rPr>
        <w:t xml:space="preserve"> </w:t>
      </w:r>
      <w:r w:rsidRPr="00472AEB">
        <w:rPr>
          <w:color w:val="000000"/>
          <w:sz w:val="26"/>
          <w:szCs w:val="26"/>
        </w:rPr>
        <w:t xml:space="preserve">обеспечения, муниципальной службы и социальной политики администрации сельского поселения </w:t>
      </w:r>
      <w:proofErr w:type="spellStart"/>
      <w:r w:rsidRPr="00472AEB">
        <w:rPr>
          <w:color w:val="000000"/>
          <w:sz w:val="26"/>
          <w:szCs w:val="26"/>
        </w:rPr>
        <w:t>Перегребное</w:t>
      </w:r>
      <w:proofErr w:type="spellEnd"/>
      <w:r w:rsidRPr="00472AEB">
        <w:rPr>
          <w:color w:val="000000"/>
          <w:sz w:val="26"/>
          <w:szCs w:val="26"/>
        </w:rPr>
        <w:t xml:space="preserve"> </w:t>
      </w:r>
      <w:r w:rsidRPr="00472AEB">
        <w:rPr>
          <w:sz w:val="26"/>
          <w:szCs w:val="26"/>
        </w:rPr>
        <w:t xml:space="preserve">  </w:t>
      </w:r>
    </w:p>
    <w:p w:rsidR="00840D21" w:rsidRPr="00472AEB" w:rsidRDefault="00840D21" w:rsidP="00840D21">
      <w:pPr>
        <w:jc w:val="both"/>
        <w:rPr>
          <w:sz w:val="26"/>
          <w:szCs w:val="26"/>
        </w:rPr>
      </w:pPr>
    </w:p>
    <w:p w:rsidR="00840D21" w:rsidRDefault="00840D21" w:rsidP="00840D21">
      <w:pPr>
        <w:jc w:val="both"/>
        <w:rPr>
          <w:sz w:val="26"/>
          <w:szCs w:val="26"/>
        </w:rPr>
      </w:pPr>
      <w:r w:rsidRPr="00472AEB">
        <w:rPr>
          <w:sz w:val="26"/>
          <w:szCs w:val="26"/>
        </w:rPr>
        <w:t xml:space="preserve">             </w:t>
      </w:r>
    </w:p>
    <w:p w:rsidR="00855D2C" w:rsidRDefault="00855D2C" w:rsidP="00840D21">
      <w:pPr>
        <w:jc w:val="both"/>
        <w:rPr>
          <w:sz w:val="26"/>
          <w:szCs w:val="26"/>
        </w:rPr>
      </w:pPr>
    </w:p>
    <w:p w:rsidR="00855D2C" w:rsidRDefault="00855D2C" w:rsidP="00840D21">
      <w:pPr>
        <w:jc w:val="both"/>
        <w:rPr>
          <w:sz w:val="26"/>
          <w:szCs w:val="26"/>
        </w:rPr>
      </w:pPr>
    </w:p>
    <w:p w:rsidR="00855D2C" w:rsidRDefault="00855D2C" w:rsidP="00840D21">
      <w:pPr>
        <w:jc w:val="both"/>
        <w:rPr>
          <w:sz w:val="26"/>
          <w:szCs w:val="26"/>
        </w:rPr>
      </w:pPr>
    </w:p>
    <w:p w:rsidR="00855D2C" w:rsidRPr="00472AEB" w:rsidRDefault="00855D2C" w:rsidP="00840D21">
      <w:pPr>
        <w:jc w:val="both"/>
        <w:rPr>
          <w:sz w:val="26"/>
          <w:szCs w:val="26"/>
        </w:rPr>
      </w:pPr>
    </w:p>
    <w:p w:rsidR="00086FE4" w:rsidRPr="00840D21" w:rsidRDefault="00086FE4" w:rsidP="00840D21">
      <w:pPr>
        <w:jc w:val="both"/>
      </w:pPr>
    </w:p>
    <w:p w:rsidR="00086FE4" w:rsidRPr="00840D21" w:rsidRDefault="00086FE4" w:rsidP="00086FE4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86FE4" w:rsidRDefault="00086FE4" w:rsidP="00086FE4"/>
    <w:p w:rsidR="00840D21" w:rsidRDefault="00840D21" w:rsidP="00086FE4"/>
    <w:p w:rsidR="00840D21" w:rsidRDefault="00840D21" w:rsidP="00086FE4"/>
    <w:p w:rsidR="00840D21" w:rsidRDefault="00840D21" w:rsidP="00086FE4"/>
    <w:p w:rsidR="00840D21" w:rsidRDefault="00840D21" w:rsidP="00086FE4"/>
    <w:p w:rsidR="00840D21" w:rsidRDefault="00840D21" w:rsidP="00086FE4"/>
    <w:p w:rsidR="00840D21" w:rsidRDefault="00840D21" w:rsidP="00086FE4"/>
    <w:p w:rsidR="00840D21" w:rsidRDefault="00840D21" w:rsidP="00086FE4"/>
    <w:p w:rsidR="00840D21" w:rsidRDefault="00840D21" w:rsidP="00086FE4"/>
    <w:p w:rsidR="00840D21" w:rsidRDefault="00840D21" w:rsidP="00086FE4"/>
    <w:p w:rsidR="00840D21" w:rsidRDefault="00840D21" w:rsidP="00086FE4"/>
    <w:p w:rsidR="00311501" w:rsidRPr="00472AEB" w:rsidRDefault="00311501">
      <w:pPr>
        <w:jc w:val="both"/>
        <w:rPr>
          <w:sz w:val="26"/>
          <w:szCs w:val="26"/>
        </w:rPr>
      </w:pPr>
      <w:r w:rsidRPr="00472AEB">
        <w:rPr>
          <w:sz w:val="26"/>
          <w:szCs w:val="26"/>
        </w:rPr>
        <w:lastRenderedPageBreak/>
        <w:t>Согласовано:</w:t>
      </w:r>
    </w:p>
    <w:p w:rsidR="001177F8" w:rsidRPr="00472AEB" w:rsidRDefault="001177F8" w:rsidP="001177F8">
      <w:pPr>
        <w:jc w:val="both"/>
        <w:rPr>
          <w:sz w:val="26"/>
          <w:szCs w:val="26"/>
        </w:rPr>
      </w:pPr>
    </w:p>
    <w:p w:rsidR="001177F8" w:rsidRPr="00472AEB" w:rsidRDefault="00855D2C" w:rsidP="001177F8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</w:t>
      </w:r>
      <w:r w:rsidR="001177F8" w:rsidRPr="00472AEB">
        <w:rPr>
          <w:color w:val="000000"/>
          <w:sz w:val="26"/>
          <w:szCs w:val="26"/>
        </w:rPr>
        <w:t>аместител</w:t>
      </w:r>
      <w:r>
        <w:rPr>
          <w:color w:val="000000"/>
          <w:sz w:val="26"/>
          <w:szCs w:val="26"/>
        </w:rPr>
        <w:t>ь</w:t>
      </w:r>
      <w:r w:rsidR="001177F8" w:rsidRPr="00472AEB">
        <w:rPr>
          <w:color w:val="000000"/>
          <w:sz w:val="26"/>
          <w:szCs w:val="26"/>
        </w:rPr>
        <w:t xml:space="preserve"> главы администрации</w:t>
      </w:r>
    </w:p>
    <w:p w:rsidR="001177F8" w:rsidRPr="00472AEB" w:rsidRDefault="001177F8" w:rsidP="001177F8">
      <w:pPr>
        <w:jc w:val="both"/>
        <w:rPr>
          <w:color w:val="000000"/>
          <w:sz w:val="26"/>
          <w:szCs w:val="26"/>
        </w:rPr>
      </w:pPr>
      <w:r w:rsidRPr="00472AEB">
        <w:rPr>
          <w:color w:val="000000"/>
          <w:sz w:val="26"/>
          <w:szCs w:val="26"/>
        </w:rPr>
        <w:t>по социальным и организационно-правовым</w:t>
      </w:r>
    </w:p>
    <w:p w:rsidR="001177F8" w:rsidRPr="00472AEB" w:rsidRDefault="001177F8" w:rsidP="001177F8">
      <w:pPr>
        <w:jc w:val="both"/>
        <w:rPr>
          <w:color w:val="000000"/>
          <w:sz w:val="26"/>
          <w:szCs w:val="26"/>
        </w:rPr>
      </w:pPr>
      <w:r w:rsidRPr="00472AEB">
        <w:rPr>
          <w:color w:val="000000"/>
          <w:sz w:val="26"/>
          <w:szCs w:val="26"/>
        </w:rPr>
        <w:t>вопросам, заведующий отделом правового</w:t>
      </w:r>
    </w:p>
    <w:p w:rsidR="001177F8" w:rsidRPr="00472AEB" w:rsidRDefault="001177F8" w:rsidP="001177F8">
      <w:pPr>
        <w:jc w:val="both"/>
        <w:rPr>
          <w:color w:val="000000"/>
          <w:sz w:val="26"/>
          <w:szCs w:val="26"/>
        </w:rPr>
      </w:pPr>
      <w:r w:rsidRPr="00472AEB">
        <w:rPr>
          <w:color w:val="000000"/>
          <w:sz w:val="26"/>
          <w:szCs w:val="26"/>
        </w:rPr>
        <w:t>обеспечения, муниципальной службы</w:t>
      </w:r>
    </w:p>
    <w:p w:rsidR="001177F8" w:rsidRPr="00472AEB" w:rsidRDefault="001177F8" w:rsidP="001177F8">
      <w:pPr>
        <w:jc w:val="both"/>
        <w:rPr>
          <w:color w:val="000000"/>
          <w:sz w:val="26"/>
          <w:szCs w:val="26"/>
        </w:rPr>
      </w:pPr>
      <w:r w:rsidRPr="00472AEB">
        <w:rPr>
          <w:color w:val="000000"/>
          <w:sz w:val="26"/>
          <w:szCs w:val="26"/>
        </w:rPr>
        <w:t>и социальной политики администрации</w:t>
      </w:r>
    </w:p>
    <w:p w:rsidR="001177F8" w:rsidRPr="00472AEB" w:rsidRDefault="001177F8" w:rsidP="001177F8">
      <w:pPr>
        <w:jc w:val="both"/>
        <w:rPr>
          <w:sz w:val="26"/>
          <w:szCs w:val="26"/>
        </w:rPr>
      </w:pPr>
      <w:r w:rsidRPr="00472AEB">
        <w:rPr>
          <w:color w:val="000000"/>
          <w:sz w:val="26"/>
          <w:szCs w:val="26"/>
        </w:rPr>
        <w:t xml:space="preserve">сельского поселения </w:t>
      </w:r>
      <w:proofErr w:type="spellStart"/>
      <w:r w:rsidRPr="00472AEB">
        <w:rPr>
          <w:color w:val="000000"/>
          <w:sz w:val="26"/>
          <w:szCs w:val="26"/>
        </w:rPr>
        <w:t>Перегребное</w:t>
      </w:r>
      <w:proofErr w:type="spellEnd"/>
      <w:r w:rsidRPr="00472AEB">
        <w:rPr>
          <w:color w:val="000000"/>
          <w:sz w:val="26"/>
          <w:szCs w:val="26"/>
        </w:rPr>
        <w:t xml:space="preserve"> </w:t>
      </w:r>
      <w:r w:rsidRPr="00472AEB">
        <w:rPr>
          <w:sz w:val="26"/>
          <w:szCs w:val="26"/>
        </w:rPr>
        <w:t xml:space="preserve">  </w:t>
      </w:r>
      <w:r w:rsidRPr="00472AEB">
        <w:rPr>
          <w:sz w:val="26"/>
          <w:szCs w:val="26"/>
        </w:rPr>
        <w:tab/>
      </w:r>
      <w:r w:rsidR="00472AEB">
        <w:rPr>
          <w:sz w:val="26"/>
          <w:szCs w:val="26"/>
        </w:rPr>
        <w:t xml:space="preserve">        </w:t>
      </w:r>
      <w:r w:rsidRPr="00472AEB">
        <w:rPr>
          <w:sz w:val="26"/>
          <w:szCs w:val="26"/>
        </w:rPr>
        <w:tab/>
        <w:t xml:space="preserve"> </w:t>
      </w:r>
      <w:r w:rsidR="00840D21" w:rsidRPr="00472AEB">
        <w:rPr>
          <w:sz w:val="26"/>
          <w:szCs w:val="26"/>
        </w:rPr>
        <w:t xml:space="preserve">   </w:t>
      </w:r>
      <w:r w:rsidRPr="00472AEB">
        <w:rPr>
          <w:sz w:val="26"/>
          <w:szCs w:val="26"/>
        </w:rPr>
        <w:t xml:space="preserve">       </w:t>
      </w:r>
      <w:r w:rsidR="00855D2C">
        <w:rPr>
          <w:sz w:val="26"/>
          <w:szCs w:val="26"/>
        </w:rPr>
        <w:t xml:space="preserve">         </w:t>
      </w:r>
      <w:r w:rsidR="00472AEB">
        <w:rPr>
          <w:sz w:val="26"/>
          <w:szCs w:val="26"/>
        </w:rPr>
        <w:t xml:space="preserve">                </w:t>
      </w:r>
      <w:r w:rsidR="005824B0">
        <w:rPr>
          <w:sz w:val="26"/>
          <w:szCs w:val="26"/>
        </w:rPr>
        <w:t xml:space="preserve">  </w:t>
      </w:r>
      <w:r w:rsidR="00855D2C">
        <w:rPr>
          <w:sz w:val="26"/>
          <w:szCs w:val="26"/>
        </w:rPr>
        <w:t xml:space="preserve"> Т.Н.Комарова</w:t>
      </w:r>
    </w:p>
    <w:p w:rsidR="001177F8" w:rsidRPr="00472AEB" w:rsidRDefault="00840D21" w:rsidP="001177F8">
      <w:pPr>
        <w:rPr>
          <w:sz w:val="26"/>
          <w:szCs w:val="26"/>
        </w:rPr>
      </w:pPr>
      <w:r w:rsidRPr="00472AEB">
        <w:rPr>
          <w:sz w:val="26"/>
          <w:szCs w:val="26"/>
        </w:rPr>
        <w:t xml:space="preserve">  </w:t>
      </w:r>
    </w:p>
    <w:p w:rsidR="001177F8" w:rsidRPr="00472AEB" w:rsidRDefault="001177F8" w:rsidP="001177F8">
      <w:pPr>
        <w:rPr>
          <w:sz w:val="26"/>
          <w:szCs w:val="26"/>
        </w:rPr>
      </w:pPr>
      <w:r w:rsidRPr="00472AEB">
        <w:rPr>
          <w:sz w:val="26"/>
          <w:szCs w:val="26"/>
        </w:rPr>
        <w:t>Главный специалист отдела правового</w:t>
      </w:r>
    </w:p>
    <w:p w:rsidR="001177F8" w:rsidRPr="00472AEB" w:rsidRDefault="001177F8" w:rsidP="001177F8">
      <w:pPr>
        <w:rPr>
          <w:sz w:val="26"/>
          <w:szCs w:val="26"/>
        </w:rPr>
      </w:pPr>
      <w:r w:rsidRPr="00472AEB">
        <w:rPr>
          <w:sz w:val="26"/>
          <w:szCs w:val="26"/>
        </w:rPr>
        <w:t xml:space="preserve">обеспечения, муниципальной службы и </w:t>
      </w:r>
    </w:p>
    <w:p w:rsidR="001177F8" w:rsidRPr="00472AEB" w:rsidRDefault="001177F8" w:rsidP="001177F8">
      <w:pPr>
        <w:rPr>
          <w:sz w:val="26"/>
          <w:szCs w:val="26"/>
        </w:rPr>
      </w:pPr>
      <w:r w:rsidRPr="00472AEB">
        <w:rPr>
          <w:sz w:val="26"/>
          <w:szCs w:val="26"/>
        </w:rPr>
        <w:t>социальной политики администрации</w:t>
      </w:r>
    </w:p>
    <w:p w:rsidR="001177F8" w:rsidRPr="00472AEB" w:rsidRDefault="001177F8" w:rsidP="001177F8">
      <w:pPr>
        <w:rPr>
          <w:sz w:val="26"/>
          <w:szCs w:val="26"/>
        </w:rPr>
      </w:pPr>
      <w:r w:rsidRPr="00472AEB">
        <w:rPr>
          <w:sz w:val="26"/>
          <w:szCs w:val="26"/>
        </w:rPr>
        <w:t xml:space="preserve">сельского поселения </w:t>
      </w:r>
      <w:proofErr w:type="spellStart"/>
      <w:r w:rsidRPr="00472AEB">
        <w:rPr>
          <w:sz w:val="26"/>
          <w:szCs w:val="26"/>
        </w:rPr>
        <w:t>Перегребное</w:t>
      </w:r>
      <w:proofErr w:type="spellEnd"/>
      <w:r w:rsidRPr="00472AEB">
        <w:rPr>
          <w:sz w:val="26"/>
          <w:szCs w:val="26"/>
        </w:rPr>
        <w:t xml:space="preserve">                        </w:t>
      </w:r>
      <w:bookmarkStart w:id="0" w:name="_GoBack"/>
      <w:bookmarkEnd w:id="0"/>
      <w:r w:rsidRPr="00472AEB">
        <w:rPr>
          <w:sz w:val="26"/>
          <w:szCs w:val="26"/>
        </w:rPr>
        <w:t xml:space="preserve">                      </w:t>
      </w:r>
      <w:r w:rsidR="00840D21" w:rsidRPr="00472AEB">
        <w:rPr>
          <w:sz w:val="26"/>
          <w:szCs w:val="26"/>
        </w:rPr>
        <w:t xml:space="preserve"> </w:t>
      </w:r>
      <w:r w:rsidRPr="00472AEB">
        <w:rPr>
          <w:sz w:val="26"/>
          <w:szCs w:val="26"/>
        </w:rPr>
        <w:t xml:space="preserve">             </w:t>
      </w:r>
      <w:r w:rsidR="00840D21" w:rsidRPr="00472AEB">
        <w:rPr>
          <w:sz w:val="26"/>
          <w:szCs w:val="26"/>
        </w:rPr>
        <w:t>Е.К.Власова</w:t>
      </w:r>
    </w:p>
    <w:p w:rsidR="008F7999" w:rsidRPr="00472AEB" w:rsidRDefault="008F7999" w:rsidP="008F7999">
      <w:pPr>
        <w:shd w:val="clear" w:color="auto" w:fill="FFFFFF"/>
        <w:rPr>
          <w:sz w:val="26"/>
          <w:szCs w:val="26"/>
        </w:rPr>
      </w:pPr>
    </w:p>
    <w:p w:rsidR="00311501" w:rsidRPr="00472AEB" w:rsidRDefault="00311501">
      <w:pPr>
        <w:jc w:val="center"/>
        <w:rPr>
          <w:sz w:val="26"/>
          <w:szCs w:val="26"/>
        </w:rPr>
      </w:pPr>
    </w:p>
    <w:p w:rsidR="0051226D" w:rsidRPr="00472AEB" w:rsidRDefault="0051226D">
      <w:pPr>
        <w:jc w:val="center"/>
        <w:rPr>
          <w:sz w:val="26"/>
          <w:szCs w:val="26"/>
        </w:rPr>
      </w:pPr>
    </w:p>
    <w:p w:rsidR="00311501" w:rsidRPr="00472AEB" w:rsidRDefault="00311501" w:rsidP="002924F4">
      <w:pPr>
        <w:jc w:val="center"/>
        <w:rPr>
          <w:sz w:val="26"/>
          <w:szCs w:val="26"/>
        </w:rPr>
      </w:pPr>
      <w:r w:rsidRPr="00472AEB">
        <w:rPr>
          <w:sz w:val="26"/>
          <w:szCs w:val="26"/>
        </w:rPr>
        <w:t>Указатель рассылки</w:t>
      </w:r>
    </w:p>
    <w:p w:rsidR="00840D21" w:rsidRPr="00472AEB" w:rsidRDefault="00311501" w:rsidP="00472AEB">
      <w:pPr>
        <w:jc w:val="center"/>
        <w:rPr>
          <w:sz w:val="26"/>
          <w:szCs w:val="26"/>
        </w:rPr>
      </w:pPr>
      <w:r w:rsidRPr="00472AEB">
        <w:rPr>
          <w:sz w:val="26"/>
          <w:szCs w:val="26"/>
        </w:rPr>
        <w:t>к постановлени</w:t>
      </w:r>
      <w:r w:rsidR="00631A82">
        <w:rPr>
          <w:sz w:val="26"/>
          <w:szCs w:val="26"/>
        </w:rPr>
        <w:t>ю</w:t>
      </w:r>
      <w:r w:rsidRPr="00472AEB">
        <w:rPr>
          <w:sz w:val="26"/>
          <w:szCs w:val="26"/>
        </w:rPr>
        <w:t xml:space="preserve"> администрации сельского поселения </w:t>
      </w:r>
      <w:proofErr w:type="spellStart"/>
      <w:r w:rsidRPr="00472AEB">
        <w:rPr>
          <w:sz w:val="26"/>
          <w:szCs w:val="26"/>
        </w:rPr>
        <w:t>Перегребное</w:t>
      </w:r>
      <w:proofErr w:type="spellEnd"/>
      <w:r w:rsidR="00522DDE" w:rsidRPr="00472AEB">
        <w:rPr>
          <w:sz w:val="26"/>
          <w:szCs w:val="26"/>
        </w:rPr>
        <w:t xml:space="preserve"> от </w:t>
      </w:r>
      <w:r w:rsidR="005824B0">
        <w:rPr>
          <w:sz w:val="26"/>
          <w:szCs w:val="26"/>
        </w:rPr>
        <w:t>2</w:t>
      </w:r>
      <w:r w:rsidR="00855D2C">
        <w:rPr>
          <w:sz w:val="26"/>
          <w:szCs w:val="26"/>
        </w:rPr>
        <w:t>4</w:t>
      </w:r>
      <w:r w:rsidR="00631A82">
        <w:rPr>
          <w:sz w:val="26"/>
          <w:szCs w:val="26"/>
        </w:rPr>
        <w:t>.03</w:t>
      </w:r>
      <w:r w:rsidR="00840D21" w:rsidRPr="00472AEB">
        <w:rPr>
          <w:sz w:val="26"/>
          <w:szCs w:val="26"/>
        </w:rPr>
        <w:t>.202</w:t>
      </w:r>
      <w:r w:rsidR="00855D2C">
        <w:rPr>
          <w:sz w:val="26"/>
          <w:szCs w:val="26"/>
        </w:rPr>
        <w:t>5</w:t>
      </w:r>
      <w:r w:rsidR="00840D21" w:rsidRPr="00472AEB">
        <w:rPr>
          <w:sz w:val="26"/>
          <w:szCs w:val="26"/>
        </w:rPr>
        <w:t xml:space="preserve"> г. № </w:t>
      </w:r>
      <w:r w:rsidR="00855D2C">
        <w:rPr>
          <w:sz w:val="26"/>
          <w:szCs w:val="26"/>
        </w:rPr>
        <w:t>46</w:t>
      </w:r>
      <w:r w:rsidR="00522DDE" w:rsidRPr="00472AEB">
        <w:rPr>
          <w:sz w:val="26"/>
          <w:szCs w:val="26"/>
        </w:rPr>
        <w:t xml:space="preserve"> «</w:t>
      </w:r>
      <w:r w:rsidR="00840D21" w:rsidRPr="00472AEB">
        <w:rPr>
          <w:sz w:val="26"/>
          <w:szCs w:val="26"/>
        </w:rPr>
        <w:t>О назначении публичных слушаний по проекту</w:t>
      </w:r>
      <w:r w:rsidR="00472AEB" w:rsidRPr="00472AEB">
        <w:rPr>
          <w:sz w:val="26"/>
          <w:szCs w:val="26"/>
        </w:rPr>
        <w:t xml:space="preserve"> </w:t>
      </w:r>
      <w:r w:rsidR="00840D21" w:rsidRPr="00472AEB">
        <w:rPr>
          <w:sz w:val="26"/>
          <w:szCs w:val="26"/>
        </w:rPr>
        <w:t>решения Совета депутатов сельского поселения</w:t>
      </w:r>
      <w:r w:rsidR="00472AEB" w:rsidRPr="00472AEB">
        <w:rPr>
          <w:sz w:val="26"/>
          <w:szCs w:val="26"/>
        </w:rPr>
        <w:t xml:space="preserve"> </w:t>
      </w:r>
      <w:proofErr w:type="spellStart"/>
      <w:r w:rsidR="00840D21" w:rsidRPr="00472AEB">
        <w:rPr>
          <w:sz w:val="26"/>
          <w:szCs w:val="26"/>
        </w:rPr>
        <w:t>Перегребное</w:t>
      </w:r>
      <w:proofErr w:type="spellEnd"/>
      <w:r w:rsidR="00840D21" w:rsidRPr="00472AEB">
        <w:rPr>
          <w:sz w:val="26"/>
          <w:szCs w:val="26"/>
        </w:rPr>
        <w:t xml:space="preserve"> «Об исполнении бюджета муниципального образования сельское поселение </w:t>
      </w:r>
      <w:proofErr w:type="spellStart"/>
      <w:r w:rsidR="00840D21" w:rsidRPr="00472AEB">
        <w:rPr>
          <w:sz w:val="26"/>
          <w:szCs w:val="26"/>
        </w:rPr>
        <w:t>Перегребное</w:t>
      </w:r>
      <w:proofErr w:type="spellEnd"/>
      <w:r w:rsidR="00840D21" w:rsidRPr="00472AEB">
        <w:rPr>
          <w:sz w:val="26"/>
          <w:szCs w:val="26"/>
        </w:rPr>
        <w:t xml:space="preserve"> за 202</w:t>
      </w:r>
      <w:r w:rsidR="00855D2C">
        <w:rPr>
          <w:sz w:val="26"/>
          <w:szCs w:val="26"/>
        </w:rPr>
        <w:t>4</w:t>
      </w:r>
      <w:r w:rsidR="00840D21" w:rsidRPr="00472AEB">
        <w:rPr>
          <w:sz w:val="26"/>
          <w:szCs w:val="26"/>
        </w:rPr>
        <w:t xml:space="preserve"> год»</w:t>
      </w:r>
    </w:p>
    <w:p w:rsidR="00311501" w:rsidRPr="00472AEB" w:rsidRDefault="00311501" w:rsidP="002924F4">
      <w:pPr>
        <w:pStyle w:val="HEADERTEXT"/>
        <w:jc w:val="center"/>
        <w:rPr>
          <w:sz w:val="26"/>
          <w:szCs w:val="26"/>
        </w:rPr>
      </w:pPr>
    </w:p>
    <w:p w:rsidR="00311501" w:rsidRPr="00472AEB" w:rsidRDefault="00311501">
      <w:pPr>
        <w:ind w:firstLine="709"/>
        <w:rPr>
          <w:sz w:val="26"/>
          <w:szCs w:val="26"/>
        </w:rPr>
      </w:pPr>
      <w:r w:rsidRPr="00472AEB">
        <w:rPr>
          <w:sz w:val="26"/>
          <w:szCs w:val="26"/>
        </w:rPr>
        <w:t>Разослать:</w:t>
      </w:r>
    </w:p>
    <w:p w:rsidR="00311501" w:rsidRPr="00472AEB" w:rsidRDefault="001177F8">
      <w:pPr>
        <w:widowControl w:val="0"/>
        <w:numPr>
          <w:ilvl w:val="0"/>
          <w:numId w:val="2"/>
        </w:numPr>
        <w:tabs>
          <w:tab w:val="left" w:pos="360"/>
          <w:tab w:val="left" w:pos="502"/>
        </w:tabs>
        <w:autoSpaceDE w:val="0"/>
        <w:ind w:left="0" w:firstLine="709"/>
        <w:rPr>
          <w:sz w:val="26"/>
          <w:szCs w:val="26"/>
        </w:rPr>
      </w:pPr>
      <w:r w:rsidRPr="00472AEB">
        <w:rPr>
          <w:sz w:val="26"/>
          <w:szCs w:val="26"/>
        </w:rPr>
        <w:t xml:space="preserve">Отдел  обеспечения </w:t>
      </w:r>
      <w:r w:rsidR="007267D9" w:rsidRPr="00472AEB">
        <w:rPr>
          <w:sz w:val="26"/>
          <w:szCs w:val="26"/>
        </w:rPr>
        <w:t>жизнедеятельности</w:t>
      </w:r>
      <w:r w:rsidRPr="00472AEB">
        <w:rPr>
          <w:sz w:val="26"/>
          <w:szCs w:val="26"/>
        </w:rPr>
        <w:t xml:space="preserve"> и управления муниципальным имуществом</w:t>
      </w:r>
      <w:r w:rsidR="00311501" w:rsidRPr="00472AEB">
        <w:rPr>
          <w:sz w:val="26"/>
          <w:szCs w:val="26"/>
        </w:rPr>
        <w:t xml:space="preserve">     – 1 экз.</w:t>
      </w:r>
    </w:p>
    <w:p w:rsidR="00311501" w:rsidRPr="00472AEB" w:rsidRDefault="00311501">
      <w:pPr>
        <w:numPr>
          <w:ilvl w:val="0"/>
          <w:numId w:val="2"/>
        </w:numPr>
        <w:tabs>
          <w:tab w:val="left" w:pos="360"/>
          <w:tab w:val="left" w:pos="502"/>
        </w:tabs>
        <w:ind w:left="0" w:firstLine="709"/>
        <w:jc w:val="both"/>
        <w:rPr>
          <w:sz w:val="26"/>
          <w:szCs w:val="26"/>
        </w:rPr>
      </w:pPr>
      <w:r w:rsidRPr="00472AEB">
        <w:rPr>
          <w:sz w:val="26"/>
          <w:szCs w:val="26"/>
        </w:rPr>
        <w:t xml:space="preserve">Финансово-экономический отдел администрации сельского  поселения  </w:t>
      </w:r>
      <w:proofErr w:type="spellStart"/>
      <w:r w:rsidRPr="00472AEB">
        <w:rPr>
          <w:sz w:val="26"/>
          <w:szCs w:val="26"/>
        </w:rPr>
        <w:t>Перегребное</w:t>
      </w:r>
      <w:proofErr w:type="spellEnd"/>
      <w:r w:rsidRPr="00472AEB">
        <w:rPr>
          <w:sz w:val="26"/>
          <w:szCs w:val="26"/>
        </w:rPr>
        <w:t xml:space="preserve"> – 1 экз.</w:t>
      </w:r>
    </w:p>
    <w:p w:rsidR="00311501" w:rsidRPr="00472AEB" w:rsidRDefault="00311501">
      <w:pPr>
        <w:numPr>
          <w:ilvl w:val="0"/>
          <w:numId w:val="2"/>
        </w:numPr>
        <w:tabs>
          <w:tab w:val="left" w:pos="360"/>
          <w:tab w:val="left" w:pos="502"/>
        </w:tabs>
        <w:ind w:left="0" w:firstLine="709"/>
        <w:jc w:val="both"/>
        <w:rPr>
          <w:sz w:val="26"/>
          <w:szCs w:val="26"/>
        </w:rPr>
      </w:pPr>
      <w:r w:rsidRPr="00472AEB">
        <w:rPr>
          <w:sz w:val="26"/>
          <w:szCs w:val="26"/>
        </w:rPr>
        <w:t xml:space="preserve">Отдел правового обеспечения, муниципальной службы и социальной  политики  администрации сельского  поселения  </w:t>
      </w:r>
      <w:proofErr w:type="spellStart"/>
      <w:r w:rsidRPr="00472AEB">
        <w:rPr>
          <w:sz w:val="26"/>
          <w:szCs w:val="26"/>
        </w:rPr>
        <w:t>Перегребное</w:t>
      </w:r>
      <w:proofErr w:type="spellEnd"/>
      <w:r w:rsidRPr="00472AEB">
        <w:rPr>
          <w:sz w:val="26"/>
          <w:szCs w:val="26"/>
        </w:rPr>
        <w:t xml:space="preserve"> – 1 экз.</w:t>
      </w:r>
    </w:p>
    <w:p w:rsidR="001177F8" w:rsidRPr="00472AEB" w:rsidRDefault="001177F8" w:rsidP="001177F8">
      <w:pPr>
        <w:tabs>
          <w:tab w:val="left" w:pos="360"/>
          <w:tab w:val="left" w:pos="502"/>
        </w:tabs>
        <w:ind w:left="709"/>
        <w:jc w:val="both"/>
        <w:rPr>
          <w:sz w:val="26"/>
          <w:szCs w:val="26"/>
        </w:rPr>
      </w:pPr>
    </w:p>
    <w:p w:rsidR="00311501" w:rsidRPr="00472AEB" w:rsidRDefault="00311501">
      <w:pPr>
        <w:ind w:firstLine="708"/>
        <w:jc w:val="both"/>
        <w:rPr>
          <w:sz w:val="26"/>
          <w:szCs w:val="26"/>
        </w:rPr>
      </w:pPr>
      <w:r w:rsidRPr="00472AEB">
        <w:rPr>
          <w:sz w:val="26"/>
          <w:szCs w:val="26"/>
        </w:rPr>
        <w:t>Итого: 3 экз.</w:t>
      </w:r>
    </w:p>
    <w:p w:rsidR="00311501" w:rsidRPr="00472AEB" w:rsidRDefault="00311501">
      <w:pPr>
        <w:rPr>
          <w:sz w:val="26"/>
          <w:szCs w:val="26"/>
        </w:rPr>
      </w:pPr>
    </w:p>
    <w:p w:rsidR="00311501" w:rsidRPr="00472AEB" w:rsidRDefault="00311501">
      <w:pPr>
        <w:shd w:val="clear" w:color="auto" w:fill="FFFFFF"/>
        <w:jc w:val="both"/>
        <w:rPr>
          <w:sz w:val="26"/>
          <w:szCs w:val="26"/>
        </w:rPr>
      </w:pPr>
    </w:p>
    <w:p w:rsidR="00855D2C" w:rsidRDefault="00855D2C" w:rsidP="001177F8">
      <w:pPr>
        <w:pStyle w:val="afe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Исполняющий обязанности</w:t>
      </w:r>
    </w:p>
    <w:p w:rsidR="001177F8" w:rsidRPr="00472AEB" w:rsidRDefault="00855D2C" w:rsidP="001177F8">
      <w:pPr>
        <w:pStyle w:val="afe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</w:t>
      </w:r>
      <w:r w:rsidR="001177F8" w:rsidRPr="00472AEB">
        <w:rPr>
          <w:rFonts w:ascii="Times New Roman" w:hAnsi="Times New Roman"/>
          <w:sz w:val="26"/>
          <w:szCs w:val="26"/>
        </w:rPr>
        <w:t>аместител</w:t>
      </w:r>
      <w:r>
        <w:rPr>
          <w:rFonts w:ascii="Times New Roman" w:hAnsi="Times New Roman"/>
          <w:sz w:val="26"/>
          <w:szCs w:val="26"/>
        </w:rPr>
        <w:t>я</w:t>
      </w:r>
      <w:r w:rsidR="001177F8" w:rsidRPr="00472AEB">
        <w:rPr>
          <w:rFonts w:ascii="Times New Roman" w:hAnsi="Times New Roman"/>
          <w:sz w:val="26"/>
          <w:szCs w:val="26"/>
        </w:rPr>
        <w:t xml:space="preserve"> главы по экономике и финансам, </w:t>
      </w:r>
    </w:p>
    <w:p w:rsidR="001177F8" w:rsidRPr="00472AEB" w:rsidRDefault="001177F8" w:rsidP="001177F8">
      <w:pPr>
        <w:pStyle w:val="afe"/>
        <w:jc w:val="both"/>
        <w:rPr>
          <w:rFonts w:ascii="Times New Roman" w:hAnsi="Times New Roman"/>
          <w:sz w:val="26"/>
          <w:szCs w:val="26"/>
        </w:rPr>
      </w:pPr>
      <w:r w:rsidRPr="00472AEB">
        <w:rPr>
          <w:rFonts w:ascii="Times New Roman" w:hAnsi="Times New Roman"/>
          <w:sz w:val="26"/>
          <w:szCs w:val="26"/>
        </w:rPr>
        <w:t>заведующий финансово-экономическим отделом</w:t>
      </w:r>
    </w:p>
    <w:p w:rsidR="001177F8" w:rsidRPr="00472AEB" w:rsidRDefault="001177F8" w:rsidP="001177F8">
      <w:pPr>
        <w:tabs>
          <w:tab w:val="left" w:pos="1716"/>
        </w:tabs>
        <w:jc w:val="both"/>
        <w:rPr>
          <w:sz w:val="26"/>
          <w:szCs w:val="26"/>
        </w:rPr>
      </w:pPr>
      <w:r w:rsidRPr="00472AEB">
        <w:rPr>
          <w:sz w:val="26"/>
          <w:szCs w:val="26"/>
        </w:rPr>
        <w:t xml:space="preserve">администрации сельского поселения </w:t>
      </w:r>
      <w:proofErr w:type="spellStart"/>
      <w:r w:rsidRPr="00472AEB">
        <w:rPr>
          <w:sz w:val="26"/>
          <w:szCs w:val="26"/>
        </w:rPr>
        <w:t>Перегребное</w:t>
      </w:r>
      <w:proofErr w:type="spellEnd"/>
      <w:r w:rsidRPr="00472AEB">
        <w:rPr>
          <w:sz w:val="26"/>
          <w:szCs w:val="26"/>
        </w:rPr>
        <w:t xml:space="preserve"> ____________     </w:t>
      </w:r>
      <w:proofErr w:type="spellStart"/>
      <w:r w:rsidR="00855D2C">
        <w:rPr>
          <w:sz w:val="26"/>
          <w:szCs w:val="26"/>
        </w:rPr>
        <w:t>Т.Н.Липичь</w:t>
      </w:r>
      <w:proofErr w:type="spellEnd"/>
    </w:p>
    <w:p w:rsidR="00EA22AA" w:rsidRPr="00472AEB" w:rsidRDefault="005824B0" w:rsidP="001177F8">
      <w:pPr>
        <w:tabs>
          <w:tab w:val="left" w:pos="1716"/>
        </w:tabs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855D2C">
        <w:rPr>
          <w:sz w:val="26"/>
          <w:szCs w:val="26"/>
        </w:rPr>
        <w:t>4</w:t>
      </w:r>
      <w:r w:rsidR="00472AEB" w:rsidRPr="00472AEB">
        <w:rPr>
          <w:sz w:val="26"/>
          <w:szCs w:val="26"/>
        </w:rPr>
        <w:t>.03.202</w:t>
      </w:r>
      <w:r w:rsidR="00855D2C">
        <w:rPr>
          <w:sz w:val="26"/>
          <w:szCs w:val="26"/>
        </w:rPr>
        <w:t>5</w:t>
      </w:r>
    </w:p>
    <w:p w:rsidR="007C037D" w:rsidRDefault="007C037D" w:rsidP="001177F8">
      <w:pPr>
        <w:tabs>
          <w:tab w:val="left" w:pos="1716"/>
        </w:tabs>
        <w:jc w:val="both"/>
      </w:pPr>
    </w:p>
    <w:sectPr w:rsidR="007C037D" w:rsidSect="00086FE4">
      <w:pgSz w:w="11906" w:h="16838"/>
      <w:pgMar w:top="1134" w:right="1559" w:bottom="1418" w:left="1276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1A4" w:rsidRDefault="001641A4">
      <w:r>
        <w:separator/>
      </w:r>
    </w:p>
  </w:endnote>
  <w:endnote w:type="continuationSeparator" w:id="0">
    <w:p w:rsidR="001641A4" w:rsidRDefault="001641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Arial"/>
    <w:charset w:val="01"/>
    <w:family w:val="swiss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7C3" w:rsidRDefault="007847C3">
    <w:pPr>
      <w:pStyle w:val="af7"/>
      <w:jc w:val="right"/>
    </w:pPr>
  </w:p>
  <w:p w:rsidR="007847C3" w:rsidRDefault="007847C3">
    <w:pPr>
      <w:pStyle w:val="af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7C3" w:rsidRDefault="007847C3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7C3" w:rsidRDefault="007847C3">
    <w:pPr>
      <w:pStyle w:val="af7"/>
      <w:jc w:val="right"/>
    </w:pPr>
  </w:p>
  <w:p w:rsidR="007847C3" w:rsidRDefault="007847C3">
    <w:pPr>
      <w:pStyle w:val="af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7C3" w:rsidRDefault="007847C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1A4" w:rsidRDefault="001641A4">
      <w:r>
        <w:separator/>
      </w:r>
    </w:p>
  </w:footnote>
  <w:footnote w:type="continuationSeparator" w:id="0">
    <w:p w:rsidR="001641A4" w:rsidRDefault="001641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7C3" w:rsidRPr="00D2309C" w:rsidRDefault="007847C3" w:rsidP="009045C4">
    <w:pPr>
      <w:pStyle w:val="af8"/>
      <w:tabs>
        <w:tab w:val="clear" w:pos="4677"/>
        <w:tab w:val="clear" w:pos="9355"/>
        <w:tab w:val="left" w:pos="7425"/>
      </w:tabs>
    </w:pP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7C3" w:rsidRDefault="007847C3">
    <w:pPr>
      <w:pStyle w:val="af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7C3" w:rsidRDefault="007847C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020" w:hanging="360"/>
      </w:pPr>
      <w:rPr>
        <w:rFonts w:eastAsia="Times New Roman" w:hint="default"/>
      </w:rPr>
    </w:lvl>
  </w:abstractNum>
  <w:abstractNum w:abstractNumId="3">
    <w:nsid w:val="0B0A23E7"/>
    <w:multiLevelType w:val="hybridMultilevel"/>
    <w:tmpl w:val="0C489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D56F8"/>
    <w:multiLevelType w:val="hybridMultilevel"/>
    <w:tmpl w:val="D43C980E"/>
    <w:lvl w:ilvl="0" w:tplc="E34C645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>
    <w:nsid w:val="0C251B13"/>
    <w:multiLevelType w:val="hybridMultilevel"/>
    <w:tmpl w:val="212E442C"/>
    <w:lvl w:ilvl="0" w:tplc="2B18C4A2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>
    <w:nsid w:val="57AA4E5F"/>
    <w:multiLevelType w:val="hybridMultilevel"/>
    <w:tmpl w:val="72BAB4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DF2E21"/>
    <w:multiLevelType w:val="hybridMultilevel"/>
    <w:tmpl w:val="D43C980E"/>
    <w:lvl w:ilvl="0" w:tplc="E34C645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>
    <w:nsid w:val="7A4B6387"/>
    <w:multiLevelType w:val="hybridMultilevel"/>
    <w:tmpl w:val="F8E06F50"/>
    <w:lvl w:ilvl="0" w:tplc="946689C6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8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2C8"/>
    <w:rsid w:val="00003257"/>
    <w:rsid w:val="000035B2"/>
    <w:rsid w:val="00013526"/>
    <w:rsid w:val="00025DEF"/>
    <w:rsid w:val="000310F5"/>
    <w:rsid w:val="0003421E"/>
    <w:rsid w:val="00034B29"/>
    <w:rsid w:val="000459F0"/>
    <w:rsid w:val="00052D93"/>
    <w:rsid w:val="00053D8E"/>
    <w:rsid w:val="00054667"/>
    <w:rsid w:val="00063D59"/>
    <w:rsid w:val="000717D5"/>
    <w:rsid w:val="00072940"/>
    <w:rsid w:val="00074047"/>
    <w:rsid w:val="00075938"/>
    <w:rsid w:val="000772CE"/>
    <w:rsid w:val="00081AE0"/>
    <w:rsid w:val="00086FE4"/>
    <w:rsid w:val="00092BAD"/>
    <w:rsid w:val="00094FD9"/>
    <w:rsid w:val="00097822"/>
    <w:rsid w:val="000A3012"/>
    <w:rsid w:val="000A66AF"/>
    <w:rsid w:val="000C676A"/>
    <w:rsid w:val="000D1757"/>
    <w:rsid w:val="000D4888"/>
    <w:rsid w:val="000E106A"/>
    <w:rsid w:val="000F0474"/>
    <w:rsid w:val="000F0620"/>
    <w:rsid w:val="00110AA2"/>
    <w:rsid w:val="001136AF"/>
    <w:rsid w:val="001177F8"/>
    <w:rsid w:val="001210F4"/>
    <w:rsid w:val="001247E8"/>
    <w:rsid w:val="00130FD8"/>
    <w:rsid w:val="00143024"/>
    <w:rsid w:val="0014570C"/>
    <w:rsid w:val="00154535"/>
    <w:rsid w:val="001559C1"/>
    <w:rsid w:val="00161061"/>
    <w:rsid w:val="00161180"/>
    <w:rsid w:val="001641A4"/>
    <w:rsid w:val="00167829"/>
    <w:rsid w:val="001924F3"/>
    <w:rsid w:val="001A1975"/>
    <w:rsid w:val="001A3E2E"/>
    <w:rsid w:val="001A7E0F"/>
    <w:rsid w:val="001B13BB"/>
    <w:rsid w:val="001B2C2D"/>
    <w:rsid w:val="001C340A"/>
    <w:rsid w:val="001C450B"/>
    <w:rsid w:val="001E090B"/>
    <w:rsid w:val="001E0C88"/>
    <w:rsid w:val="001E15EE"/>
    <w:rsid w:val="001E4AEE"/>
    <w:rsid w:val="001E4C57"/>
    <w:rsid w:val="001E54B1"/>
    <w:rsid w:val="001F09A0"/>
    <w:rsid w:val="001F3DC7"/>
    <w:rsid w:val="001F5EEF"/>
    <w:rsid w:val="00206A10"/>
    <w:rsid w:val="00211C14"/>
    <w:rsid w:val="00217CDB"/>
    <w:rsid w:val="00224987"/>
    <w:rsid w:val="002350F6"/>
    <w:rsid w:val="002371F7"/>
    <w:rsid w:val="00243156"/>
    <w:rsid w:val="00251883"/>
    <w:rsid w:val="0025706F"/>
    <w:rsid w:val="002638F3"/>
    <w:rsid w:val="002758EB"/>
    <w:rsid w:val="00285E76"/>
    <w:rsid w:val="00285EBF"/>
    <w:rsid w:val="002924F4"/>
    <w:rsid w:val="00295823"/>
    <w:rsid w:val="002A12D2"/>
    <w:rsid w:val="002A333D"/>
    <w:rsid w:val="002A773B"/>
    <w:rsid w:val="002B2453"/>
    <w:rsid w:val="002B7506"/>
    <w:rsid w:val="002B7777"/>
    <w:rsid w:val="002C409E"/>
    <w:rsid w:val="002D01E1"/>
    <w:rsid w:val="002D29BA"/>
    <w:rsid w:val="002D64A2"/>
    <w:rsid w:val="002F382E"/>
    <w:rsid w:val="002F383B"/>
    <w:rsid w:val="002F574E"/>
    <w:rsid w:val="00300031"/>
    <w:rsid w:val="003025AC"/>
    <w:rsid w:val="00311501"/>
    <w:rsid w:val="00314598"/>
    <w:rsid w:val="00321C3A"/>
    <w:rsid w:val="0032652D"/>
    <w:rsid w:val="0036260C"/>
    <w:rsid w:val="00363DC3"/>
    <w:rsid w:val="0037342E"/>
    <w:rsid w:val="00374906"/>
    <w:rsid w:val="00374C1A"/>
    <w:rsid w:val="003816D7"/>
    <w:rsid w:val="0038187B"/>
    <w:rsid w:val="00383AC1"/>
    <w:rsid w:val="00384543"/>
    <w:rsid w:val="003917A4"/>
    <w:rsid w:val="003917AD"/>
    <w:rsid w:val="003A6313"/>
    <w:rsid w:val="003C5C66"/>
    <w:rsid w:val="003E094A"/>
    <w:rsid w:val="003E39CB"/>
    <w:rsid w:val="00401193"/>
    <w:rsid w:val="00406CC1"/>
    <w:rsid w:val="004100C5"/>
    <w:rsid w:val="00412700"/>
    <w:rsid w:val="004134E6"/>
    <w:rsid w:val="004171F0"/>
    <w:rsid w:val="004204E7"/>
    <w:rsid w:val="00422D6A"/>
    <w:rsid w:val="00426FE2"/>
    <w:rsid w:val="00434F38"/>
    <w:rsid w:val="0044574A"/>
    <w:rsid w:val="00446979"/>
    <w:rsid w:val="0045711A"/>
    <w:rsid w:val="0046251E"/>
    <w:rsid w:val="004701F3"/>
    <w:rsid w:val="004702C8"/>
    <w:rsid w:val="00472AEB"/>
    <w:rsid w:val="00474D58"/>
    <w:rsid w:val="004859FA"/>
    <w:rsid w:val="004865DE"/>
    <w:rsid w:val="00490868"/>
    <w:rsid w:val="00493B79"/>
    <w:rsid w:val="004A2CF5"/>
    <w:rsid w:val="004C11C4"/>
    <w:rsid w:val="004C1EA3"/>
    <w:rsid w:val="004E01B2"/>
    <w:rsid w:val="004F5766"/>
    <w:rsid w:val="00500C0C"/>
    <w:rsid w:val="00501739"/>
    <w:rsid w:val="00506567"/>
    <w:rsid w:val="00511E51"/>
    <w:rsid w:val="0051226D"/>
    <w:rsid w:val="005122CB"/>
    <w:rsid w:val="00517530"/>
    <w:rsid w:val="00522DDE"/>
    <w:rsid w:val="00532233"/>
    <w:rsid w:val="0054246C"/>
    <w:rsid w:val="00543D9E"/>
    <w:rsid w:val="00574C4C"/>
    <w:rsid w:val="00576A8A"/>
    <w:rsid w:val="005824B0"/>
    <w:rsid w:val="00584FFB"/>
    <w:rsid w:val="00590CB0"/>
    <w:rsid w:val="00592487"/>
    <w:rsid w:val="005A4154"/>
    <w:rsid w:val="005C001A"/>
    <w:rsid w:val="005C395A"/>
    <w:rsid w:val="005C75F2"/>
    <w:rsid w:val="005C78B9"/>
    <w:rsid w:val="005D3441"/>
    <w:rsid w:val="005E6E82"/>
    <w:rsid w:val="005F04F8"/>
    <w:rsid w:val="005F3DB9"/>
    <w:rsid w:val="005F5F16"/>
    <w:rsid w:val="006021A5"/>
    <w:rsid w:val="00603C8B"/>
    <w:rsid w:val="00617674"/>
    <w:rsid w:val="00625155"/>
    <w:rsid w:val="00625D8F"/>
    <w:rsid w:val="00626D58"/>
    <w:rsid w:val="00630383"/>
    <w:rsid w:val="00631A82"/>
    <w:rsid w:val="00631E18"/>
    <w:rsid w:val="00635C81"/>
    <w:rsid w:val="006412E5"/>
    <w:rsid w:val="00644216"/>
    <w:rsid w:val="00645046"/>
    <w:rsid w:val="00655F72"/>
    <w:rsid w:val="006658CA"/>
    <w:rsid w:val="006811E0"/>
    <w:rsid w:val="006A0959"/>
    <w:rsid w:val="006A1D09"/>
    <w:rsid w:val="006B0F48"/>
    <w:rsid w:val="006C0A3F"/>
    <w:rsid w:val="006C4233"/>
    <w:rsid w:val="006D08EF"/>
    <w:rsid w:val="006D5AF3"/>
    <w:rsid w:val="007003C0"/>
    <w:rsid w:val="00707739"/>
    <w:rsid w:val="00717713"/>
    <w:rsid w:val="00717FCD"/>
    <w:rsid w:val="00723B59"/>
    <w:rsid w:val="0072450F"/>
    <w:rsid w:val="007267D9"/>
    <w:rsid w:val="007336B3"/>
    <w:rsid w:val="007343EB"/>
    <w:rsid w:val="00736AA4"/>
    <w:rsid w:val="00747DBF"/>
    <w:rsid w:val="00767A07"/>
    <w:rsid w:val="00771837"/>
    <w:rsid w:val="00771FEB"/>
    <w:rsid w:val="007829CD"/>
    <w:rsid w:val="007847C3"/>
    <w:rsid w:val="00784B93"/>
    <w:rsid w:val="007859AE"/>
    <w:rsid w:val="00790885"/>
    <w:rsid w:val="007908BB"/>
    <w:rsid w:val="007937C9"/>
    <w:rsid w:val="007978FA"/>
    <w:rsid w:val="00797D6C"/>
    <w:rsid w:val="007B7E70"/>
    <w:rsid w:val="007C037D"/>
    <w:rsid w:val="007D01C3"/>
    <w:rsid w:val="007D281D"/>
    <w:rsid w:val="007D5A3E"/>
    <w:rsid w:val="007F6A57"/>
    <w:rsid w:val="008037C1"/>
    <w:rsid w:val="0081030F"/>
    <w:rsid w:val="008138D5"/>
    <w:rsid w:val="00832686"/>
    <w:rsid w:val="00837351"/>
    <w:rsid w:val="00840A85"/>
    <w:rsid w:val="00840D21"/>
    <w:rsid w:val="0084193A"/>
    <w:rsid w:val="0084793D"/>
    <w:rsid w:val="00855D2C"/>
    <w:rsid w:val="0086483C"/>
    <w:rsid w:val="00866D94"/>
    <w:rsid w:val="00885446"/>
    <w:rsid w:val="0089529A"/>
    <w:rsid w:val="008A2E09"/>
    <w:rsid w:val="008B180A"/>
    <w:rsid w:val="008B7BF9"/>
    <w:rsid w:val="008E4F97"/>
    <w:rsid w:val="008F0EFA"/>
    <w:rsid w:val="008F7999"/>
    <w:rsid w:val="009035B2"/>
    <w:rsid w:val="009045C4"/>
    <w:rsid w:val="009057B6"/>
    <w:rsid w:val="00911EAF"/>
    <w:rsid w:val="0091366B"/>
    <w:rsid w:val="00930A27"/>
    <w:rsid w:val="00934709"/>
    <w:rsid w:val="009361FD"/>
    <w:rsid w:val="0094361D"/>
    <w:rsid w:val="0094663C"/>
    <w:rsid w:val="0094691B"/>
    <w:rsid w:val="009534D3"/>
    <w:rsid w:val="0096697E"/>
    <w:rsid w:val="00970619"/>
    <w:rsid w:val="009868FF"/>
    <w:rsid w:val="009926F6"/>
    <w:rsid w:val="009A04C1"/>
    <w:rsid w:val="009A0701"/>
    <w:rsid w:val="009A44A2"/>
    <w:rsid w:val="009A524B"/>
    <w:rsid w:val="009B0EF0"/>
    <w:rsid w:val="009C1CBB"/>
    <w:rsid w:val="009C59AE"/>
    <w:rsid w:val="009C60C8"/>
    <w:rsid w:val="009D01FC"/>
    <w:rsid w:val="009D2747"/>
    <w:rsid w:val="009D2B18"/>
    <w:rsid w:val="009D358F"/>
    <w:rsid w:val="009D45C2"/>
    <w:rsid w:val="009E6348"/>
    <w:rsid w:val="009F2B19"/>
    <w:rsid w:val="009F6BDE"/>
    <w:rsid w:val="00A03B24"/>
    <w:rsid w:val="00A12DA6"/>
    <w:rsid w:val="00A15104"/>
    <w:rsid w:val="00A223BC"/>
    <w:rsid w:val="00A30284"/>
    <w:rsid w:val="00A51DAE"/>
    <w:rsid w:val="00A52EBC"/>
    <w:rsid w:val="00A53FB8"/>
    <w:rsid w:val="00A54B89"/>
    <w:rsid w:val="00A56CDC"/>
    <w:rsid w:val="00A70539"/>
    <w:rsid w:val="00A7144E"/>
    <w:rsid w:val="00A71BC3"/>
    <w:rsid w:val="00A73167"/>
    <w:rsid w:val="00A76A55"/>
    <w:rsid w:val="00A82427"/>
    <w:rsid w:val="00A85219"/>
    <w:rsid w:val="00A932EC"/>
    <w:rsid w:val="00A96156"/>
    <w:rsid w:val="00AB0B6D"/>
    <w:rsid w:val="00AB1FE0"/>
    <w:rsid w:val="00AB50F1"/>
    <w:rsid w:val="00AC092E"/>
    <w:rsid w:val="00AC4156"/>
    <w:rsid w:val="00AC6A36"/>
    <w:rsid w:val="00AD4893"/>
    <w:rsid w:val="00AE0237"/>
    <w:rsid w:val="00AE0251"/>
    <w:rsid w:val="00AE4AE9"/>
    <w:rsid w:val="00AF1A2C"/>
    <w:rsid w:val="00AF58BD"/>
    <w:rsid w:val="00AF724C"/>
    <w:rsid w:val="00B15E86"/>
    <w:rsid w:val="00B210F7"/>
    <w:rsid w:val="00B43B33"/>
    <w:rsid w:val="00B52CB1"/>
    <w:rsid w:val="00B6124B"/>
    <w:rsid w:val="00B613D3"/>
    <w:rsid w:val="00B6196D"/>
    <w:rsid w:val="00B63E35"/>
    <w:rsid w:val="00B66891"/>
    <w:rsid w:val="00B734BA"/>
    <w:rsid w:val="00B7418E"/>
    <w:rsid w:val="00B97D50"/>
    <w:rsid w:val="00BA01AA"/>
    <w:rsid w:val="00BA3BD3"/>
    <w:rsid w:val="00BB04C1"/>
    <w:rsid w:val="00BC19AB"/>
    <w:rsid w:val="00BC2679"/>
    <w:rsid w:val="00BC3819"/>
    <w:rsid w:val="00BC57E5"/>
    <w:rsid w:val="00BD0668"/>
    <w:rsid w:val="00BD716C"/>
    <w:rsid w:val="00BF3CA5"/>
    <w:rsid w:val="00C033D1"/>
    <w:rsid w:val="00C130D4"/>
    <w:rsid w:val="00C13C63"/>
    <w:rsid w:val="00C2417A"/>
    <w:rsid w:val="00C348B3"/>
    <w:rsid w:val="00C4652D"/>
    <w:rsid w:val="00C51D3C"/>
    <w:rsid w:val="00C52C40"/>
    <w:rsid w:val="00C53C9D"/>
    <w:rsid w:val="00C6441A"/>
    <w:rsid w:val="00C6603A"/>
    <w:rsid w:val="00C669B4"/>
    <w:rsid w:val="00C67D35"/>
    <w:rsid w:val="00C70720"/>
    <w:rsid w:val="00C77EA5"/>
    <w:rsid w:val="00C91B45"/>
    <w:rsid w:val="00C978BC"/>
    <w:rsid w:val="00CA68E0"/>
    <w:rsid w:val="00CA6BDD"/>
    <w:rsid w:val="00CB6551"/>
    <w:rsid w:val="00CC1C00"/>
    <w:rsid w:val="00CC2741"/>
    <w:rsid w:val="00CC2AAF"/>
    <w:rsid w:val="00CC74A8"/>
    <w:rsid w:val="00CE45A2"/>
    <w:rsid w:val="00D061F8"/>
    <w:rsid w:val="00D2309C"/>
    <w:rsid w:val="00D2522D"/>
    <w:rsid w:val="00D34174"/>
    <w:rsid w:val="00D37E30"/>
    <w:rsid w:val="00D434D7"/>
    <w:rsid w:val="00D43F6F"/>
    <w:rsid w:val="00D44622"/>
    <w:rsid w:val="00D53DBF"/>
    <w:rsid w:val="00D621B5"/>
    <w:rsid w:val="00D63B1F"/>
    <w:rsid w:val="00D70E5B"/>
    <w:rsid w:val="00D814F1"/>
    <w:rsid w:val="00D816E4"/>
    <w:rsid w:val="00D87D1F"/>
    <w:rsid w:val="00D94BFA"/>
    <w:rsid w:val="00DA75DD"/>
    <w:rsid w:val="00DB101B"/>
    <w:rsid w:val="00DB44A2"/>
    <w:rsid w:val="00DB7898"/>
    <w:rsid w:val="00DC2CF8"/>
    <w:rsid w:val="00DC52C4"/>
    <w:rsid w:val="00DC58F0"/>
    <w:rsid w:val="00DD00E1"/>
    <w:rsid w:val="00DD0DAD"/>
    <w:rsid w:val="00DD4B19"/>
    <w:rsid w:val="00DE5342"/>
    <w:rsid w:val="00DE7A44"/>
    <w:rsid w:val="00DE7D7D"/>
    <w:rsid w:val="00DF7D85"/>
    <w:rsid w:val="00E04691"/>
    <w:rsid w:val="00E05C55"/>
    <w:rsid w:val="00E11002"/>
    <w:rsid w:val="00E155F5"/>
    <w:rsid w:val="00E2021F"/>
    <w:rsid w:val="00E33F94"/>
    <w:rsid w:val="00E4273B"/>
    <w:rsid w:val="00E456B1"/>
    <w:rsid w:val="00E465CE"/>
    <w:rsid w:val="00E505FF"/>
    <w:rsid w:val="00E529C9"/>
    <w:rsid w:val="00E6163D"/>
    <w:rsid w:val="00E619B9"/>
    <w:rsid w:val="00E706A5"/>
    <w:rsid w:val="00E75E19"/>
    <w:rsid w:val="00E80CD8"/>
    <w:rsid w:val="00E92F57"/>
    <w:rsid w:val="00E93C82"/>
    <w:rsid w:val="00EA1165"/>
    <w:rsid w:val="00EA22AA"/>
    <w:rsid w:val="00EA3193"/>
    <w:rsid w:val="00EA3FA6"/>
    <w:rsid w:val="00EA672F"/>
    <w:rsid w:val="00EB6B71"/>
    <w:rsid w:val="00EC6DE9"/>
    <w:rsid w:val="00EC6F9C"/>
    <w:rsid w:val="00EE6D53"/>
    <w:rsid w:val="00EE7504"/>
    <w:rsid w:val="00EF0DE5"/>
    <w:rsid w:val="00EF2258"/>
    <w:rsid w:val="00EF42A0"/>
    <w:rsid w:val="00F06C2E"/>
    <w:rsid w:val="00F13973"/>
    <w:rsid w:val="00F311FC"/>
    <w:rsid w:val="00F31C2A"/>
    <w:rsid w:val="00F41296"/>
    <w:rsid w:val="00F43348"/>
    <w:rsid w:val="00F50C79"/>
    <w:rsid w:val="00F5518E"/>
    <w:rsid w:val="00F622EC"/>
    <w:rsid w:val="00F840D9"/>
    <w:rsid w:val="00FA5FE7"/>
    <w:rsid w:val="00FB49CC"/>
    <w:rsid w:val="00FE2522"/>
    <w:rsid w:val="00FF252F"/>
    <w:rsid w:val="00FF4997"/>
    <w:rsid w:val="00FF4FBA"/>
    <w:rsid w:val="00FF5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90B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1E090B"/>
    <w:pPr>
      <w:keepNext/>
      <w:numPr>
        <w:numId w:val="1"/>
      </w:numPr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22A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1E090B"/>
  </w:style>
  <w:style w:type="character" w:customStyle="1" w:styleId="WW8Num1z1">
    <w:name w:val="WW8Num1z1"/>
    <w:rsid w:val="001E090B"/>
  </w:style>
  <w:style w:type="character" w:customStyle="1" w:styleId="WW8Num1z2">
    <w:name w:val="WW8Num1z2"/>
    <w:rsid w:val="001E090B"/>
  </w:style>
  <w:style w:type="character" w:customStyle="1" w:styleId="WW8Num1z3">
    <w:name w:val="WW8Num1z3"/>
    <w:rsid w:val="001E090B"/>
  </w:style>
  <w:style w:type="character" w:customStyle="1" w:styleId="WW8Num1z4">
    <w:name w:val="WW8Num1z4"/>
    <w:rsid w:val="001E090B"/>
  </w:style>
  <w:style w:type="character" w:customStyle="1" w:styleId="WW8Num1z5">
    <w:name w:val="WW8Num1z5"/>
    <w:rsid w:val="001E090B"/>
  </w:style>
  <w:style w:type="character" w:customStyle="1" w:styleId="WW8Num1z6">
    <w:name w:val="WW8Num1z6"/>
    <w:rsid w:val="001E090B"/>
  </w:style>
  <w:style w:type="character" w:customStyle="1" w:styleId="WW8Num1z7">
    <w:name w:val="WW8Num1z7"/>
    <w:rsid w:val="001E090B"/>
  </w:style>
  <w:style w:type="character" w:customStyle="1" w:styleId="WW8Num1z8">
    <w:name w:val="WW8Num1z8"/>
    <w:rsid w:val="001E090B"/>
  </w:style>
  <w:style w:type="character" w:customStyle="1" w:styleId="WW8Num2z0">
    <w:name w:val="WW8Num2z0"/>
    <w:rsid w:val="001E090B"/>
    <w:rPr>
      <w:rFonts w:cs="Times New Roman"/>
    </w:rPr>
  </w:style>
  <w:style w:type="character" w:customStyle="1" w:styleId="WW8Num3z0">
    <w:name w:val="WW8Num3z0"/>
    <w:rsid w:val="001E090B"/>
    <w:rPr>
      <w:rFonts w:eastAsia="Times New Roman" w:hint="default"/>
    </w:rPr>
  </w:style>
  <w:style w:type="character" w:customStyle="1" w:styleId="WW8Num3z1">
    <w:name w:val="WW8Num3z1"/>
    <w:rsid w:val="001E090B"/>
  </w:style>
  <w:style w:type="character" w:customStyle="1" w:styleId="WW8Num3z2">
    <w:name w:val="WW8Num3z2"/>
    <w:rsid w:val="001E090B"/>
  </w:style>
  <w:style w:type="character" w:customStyle="1" w:styleId="WW8Num3z3">
    <w:name w:val="WW8Num3z3"/>
    <w:rsid w:val="001E090B"/>
  </w:style>
  <w:style w:type="character" w:customStyle="1" w:styleId="WW8Num3z4">
    <w:name w:val="WW8Num3z4"/>
    <w:rsid w:val="001E090B"/>
  </w:style>
  <w:style w:type="character" w:customStyle="1" w:styleId="WW8Num3z5">
    <w:name w:val="WW8Num3z5"/>
    <w:rsid w:val="001E090B"/>
  </w:style>
  <w:style w:type="character" w:customStyle="1" w:styleId="WW8Num3z6">
    <w:name w:val="WW8Num3z6"/>
    <w:rsid w:val="001E090B"/>
  </w:style>
  <w:style w:type="character" w:customStyle="1" w:styleId="WW8Num3z7">
    <w:name w:val="WW8Num3z7"/>
    <w:rsid w:val="001E090B"/>
  </w:style>
  <w:style w:type="character" w:customStyle="1" w:styleId="WW8Num3z8">
    <w:name w:val="WW8Num3z8"/>
    <w:rsid w:val="001E090B"/>
  </w:style>
  <w:style w:type="character" w:customStyle="1" w:styleId="WW8Num4z0">
    <w:name w:val="WW8Num4z0"/>
    <w:rsid w:val="001E090B"/>
    <w:rPr>
      <w:rFonts w:hint="default"/>
    </w:rPr>
  </w:style>
  <w:style w:type="character" w:customStyle="1" w:styleId="WW8Num4z1">
    <w:name w:val="WW8Num4z1"/>
    <w:rsid w:val="001E090B"/>
    <w:rPr>
      <w:rFonts w:ascii="Symbol" w:hAnsi="Symbol" w:cs="Symbol" w:hint="default"/>
    </w:rPr>
  </w:style>
  <w:style w:type="character" w:customStyle="1" w:styleId="WW8Num5z0">
    <w:name w:val="WW8Num5z0"/>
    <w:rsid w:val="001E090B"/>
    <w:rPr>
      <w:rFonts w:hint="default"/>
    </w:rPr>
  </w:style>
  <w:style w:type="character" w:customStyle="1" w:styleId="WW8Num5z1">
    <w:name w:val="WW8Num5z1"/>
    <w:rsid w:val="001E090B"/>
  </w:style>
  <w:style w:type="character" w:customStyle="1" w:styleId="WW8Num5z2">
    <w:name w:val="WW8Num5z2"/>
    <w:rsid w:val="001E090B"/>
  </w:style>
  <w:style w:type="character" w:customStyle="1" w:styleId="WW8Num5z3">
    <w:name w:val="WW8Num5z3"/>
    <w:rsid w:val="001E090B"/>
  </w:style>
  <w:style w:type="character" w:customStyle="1" w:styleId="WW8Num5z4">
    <w:name w:val="WW8Num5z4"/>
    <w:rsid w:val="001E090B"/>
  </w:style>
  <w:style w:type="character" w:customStyle="1" w:styleId="WW8Num5z5">
    <w:name w:val="WW8Num5z5"/>
    <w:rsid w:val="001E090B"/>
  </w:style>
  <w:style w:type="character" w:customStyle="1" w:styleId="WW8Num5z6">
    <w:name w:val="WW8Num5z6"/>
    <w:rsid w:val="001E090B"/>
  </w:style>
  <w:style w:type="character" w:customStyle="1" w:styleId="WW8Num5z7">
    <w:name w:val="WW8Num5z7"/>
    <w:rsid w:val="001E090B"/>
  </w:style>
  <w:style w:type="character" w:customStyle="1" w:styleId="WW8Num5z8">
    <w:name w:val="WW8Num5z8"/>
    <w:rsid w:val="001E090B"/>
  </w:style>
  <w:style w:type="character" w:customStyle="1" w:styleId="WW8Num6z0">
    <w:name w:val="WW8Num6z0"/>
    <w:rsid w:val="001E090B"/>
  </w:style>
  <w:style w:type="character" w:customStyle="1" w:styleId="WW8Num6z1">
    <w:name w:val="WW8Num6z1"/>
    <w:rsid w:val="001E090B"/>
    <w:rPr>
      <w:rFonts w:hint="default"/>
    </w:rPr>
  </w:style>
  <w:style w:type="character" w:customStyle="1" w:styleId="WW8Num7z0">
    <w:name w:val="WW8Num7z0"/>
    <w:rsid w:val="001E090B"/>
  </w:style>
  <w:style w:type="character" w:customStyle="1" w:styleId="WW8Num7z1">
    <w:name w:val="WW8Num7z1"/>
    <w:rsid w:val="001E090B"/>
  </w:style>
  <w:style w:type="character" w:customStyle="1" w:styleId="WW8Num7z2">
    <w:name w:val="WW8Num7z2"/>
    <w:rsid w:val="001E090B"/>
  </w:style>
  <w:style w:type="character" w:customStyle="1" w:styleId="WW8Num7z3">
    <w:name w:val="WW8Num7z3"/>
    <w:rsid w:val="001E090B"/>
  </w:style>
  <w:style w:type="character" w:customStyle="1" w:styleId="WW8Num7z4">
    <w:name w:val="WW8Num7z4"/>
    <w:rsid w:val="001E090B"/>
  </w:style>
  <w:style w:type="character" w:customStyle="1" w:styleId="WW8Num7z5">
    <w:name w:val="WW8Num7z5"/>
    <w:rsid w:val="001E090B"/>
  </w:style>
  <w:style w:type="character" w:customStyle="1" w:styleId="WW8Num7z6">
    <w:name w:val="WW8Num7z6"/>
    <w:rsid w:val="001E090B"/>
  </w:style>
  <w:style w:type="character" w:customStyle="1" w:styleId="WW8Num7z7">
    <w:name w:val="WW8Num7z7"/>
    <w:rsid w:val="001E090B"/>
  </w:style>
  <w:style w:type="character" w:customStyle="1" w:styleId="WW8Num7z8">
    <w:name w:val="WW8Num7z8"/>
    <w:rsid w:val="001E090B"/>
  </w:style>
  <w:style w:type="character" w:customStyle="1" w:styleId="WW8Num8z0">
    <w:name w:val="WW8Num8z0"/>
    <w:rsid w:val="001E090B"/>
    <w:rPr>
      <w:rFonts w:hint="default"/>
    </w:rPr>
  </w:style>
  <w:style w:type="character" w:customStyle="1" w:styleId="WW8Num8z1">
    <w:name w:val="WW8Num8z1"/>
    <w:rsid w:val="001E090B"/>
  </w:style>
  <w:style w:type="character" w:customStyle="1" w:styleId="WW8Num8z2">
    <w:name w:val="WW8Num8z2"/>
    <w:rsid w:val="001E090B"/>
  </w:style>
  <w:style w:type="character" w:customStyle="1" w:styleId="WW8Num8z3">
    <w:name w:val="WW8Num8z3"/>
    <w:rsid w:val="001E090B"/>
  </w:style>
  <w:style w:type="character" w:customStyle="1" w:styleId="WW8Num8z4">
    <w:name w:val="WW8Num8z4"/>
    <w:rsid w:val="001E090B"/>
  </w:style>
  <w:style w:type="character" w:customStyle="1" w:styleId="WW8Num8z5">
    <w:name w:val="WW8Num8z5"/>
    <w:rsid w:val="001E090B"/>
  </w:style>
  <w:style w:type="character" w:customStyle="1" w:styleId="WW8Num8z6">
    <w:name w:val="WW8Num8z6"/>
    <w:rsid w:val="001E090B"/>
  </w:style>
  <w:style w:type="character" w:customStyle="1" w:styleId="WW8Num8z7">
    <w:name w:val="WW8Num8z7"/>
    <w:rsid w:val="001E090B"/>
  </w:style>
  <w:style w:type="character" w:customStyle="1" w:styleId="WW8Num8z8">
    <w:name w:val="WW8Num8z8"/>
    <w:rsid w:val="001E090B"/>
  </w:style>
  <w:style w:type="character" w:customStyle="1" w:styleId="WW8Num9z0">
    <w:name w:val="WW8Num9z0"/>
    <w:rsid w:val="001E090B"/>
    <w:rPr>
      <w:rFonts w:hint="default"/>
    </w:rPr>
  </w:style>
  <w:style w:type="character" w:customStyle="1" w:styleId="WW8Num9z1">
    <w:name w:val="WW8Num9z1"/>
    <w:rsid w:val="001E090B"/>
  </w:style>
  <w:style w:type="character" w:customStyle="1" w:styleId="WW8Num9z2">
    <w:name w:val="WW8Num9z2"/>
    <w:rsid w:val="001E090B"/>
  </w:style>
  <w:style w:type="character" w:customStyle="1" w:styleId="WW8Num9z3">
    <w:name w:val="WW8Num9z3"/>
    <w:rsid w:val="001E090B"/>
  </w:style>
  <w:style w:type="character" w:customStyle="1" w:styleId="WW8Num9z4">
    <w:name w:val="WW8Num9z4"/>
    <w:rsid w:val="001E090B"/>
  </w:style>
  <w:style w:type="character" w:customStyle="1" w:styleId="WW8Num9z5">
    <w:name w:val="WW8Num9z5"/>
    <w:rsid w:val="001E090B"/>
  </w:style>
  <w:style w:type="character" w:customStyle="1" w:styleId="WW8Num9z6">
    <w:name w:val="WW8Num9z6"/>
    <w:rsid w:val="001E090B"/>
  </w:style>
  <w:style w:type="character" w:customStyle="1" w:styleId="WW8Num9z7">
    <w:name w:val="WW8Num9z7"/>
    <w:rsid w:val="001E090B"/>
  </w:style>
  <w:style w:type="character" w:customStyle="1" w:styleId="WW8Num9z8">
    <w:name w:val="WW8Num9z8"/>
    <w:rsid w:val="001E090B"/>
  </w:style>
  <w:style w:type="character" w:customStyle="1" w:styleId="WW8Num10z0">
    <w:name w:val="WW8Num10z0"/>
    <w:rsid w:val="001E090B"/>
    <w:rPr>
      <w:rFonts w:hint="default"/>
    </w:rPr>
  </w:style>
  <w:style w:type="character" w:customStyle="1" w:styleId="WW8Num10z1">
    <w:name w:val="WW8Num10z1"/>
    <w:rsid w:val="001E090B"/>
  </w:style>
  <w:style w:type="character" w:customStyle="1" w:styleId="WW8Num10z2">
    <w:name w:val="WW8Num10z2"/>
    <w:rsid w:val="001E090B"/>
  </w:style>
  <w:style w:type="character" w:customStyle="1" w:styleId="WW8Num10z3">
    <w:name w:val="WW8Num10z3"/>
    <w:rsid w:val="001E090B"/>
  </w:style>
  <w:style w:type="character" w:customStyle="1" w:styleId="WW8Num10z4">
    <w:name w:val="WW8Num10z4"/>
    <w:rsid w:val="001E090B"/>
  </w:style>
  <w:style w:type="character" w:customStyle="1" w:styleId="WW8Num10z5">
    <w:name w:val="WW8Num10z5"/>
    <w:rsid w:val="001E090B"/>
  </w:style>
  <w:style w:type="character" w:customStyle="1" w:styleId="WW8Num10z6">
    <w:name w:val="WW8Num10z6"/>
    <w:rsid w:val="001E090B"/>
  </w:style>
  <w:style w:type="character" w:customStyle="1" w:styleId="WW8Num10z7">
    <w:name w:val="WW8Num10z7"/>
    <w:rsid w:val="001E090B"/>
  </w:style>
  <w:style w:type="character" w:customStyle="1" w:styleId="WW8Num10z8">
    <w:name w:val="WW8Num10z8"/>
    <w:rsid w:val="001E090B"/>
  </w:style>
  <w:style w:type="character" w:customStyle="1" w:styleId="WW8Num11z0">
    <w:name w:val="WW8Num11z0"/>
    <w:rsid w:val="001E090B"/>
    <w:rPr>
      <w:rFonts w:hint="default"/>
    </w:rPr>
  </w:style>
  <w:style w:type="character" w:customStyle="1" w:styleId="WW8Num11z1">
    <w:name w:val="WW8Num11z1"/>
    <w:rsid w:val="001E090B"/>
  </w:style>
  <w:style w:type="character" w:customStyle="1" w:styleId="WW8Num11z2">
    <w:name w:val="WW8Num11z2"/>
    <w:rsid w:val="001E090B"/>
  </w:style>
  <w:style w:type="character" w:customStyle="1" w:styleId="WW8Num11z3">
    <w:name w:val="WW8Num11z3"/>
    <w:rsid w:val="001E090B"/>
  </w:style>
  <w:style w:type="character" w:customStyle="1" w:styleId="WW8Num11z4">
    <w:name w:val="WW8Num11z4"/>
    <w:rsid w:val="001E090B"/>
  </w:style>
  <w:style w:type="character" w:customStyle="1" w:styleId="WW8Num11z5">
    <w:name w:val="WW8Num11z5"/>
    <w:rsid w:val="001E090B"/>
  </w:style>
  <w:style w:type="character" w:customStyle="1" w:styleId="WW8Num11z6">
    <w:name w:val="WW8Num11z6"/>
    <w:rsid w:val="001E090B"/>
  </w:style>
  <w:style w:type="character" w:customStyle="1" w:styleId="WW8Num11z7">
    <w:name w:val="WW8Num11z7"/>
    <w:rsid w:val="001E090B"/>
  </w:style>
  <w:style w:type="character" w:customStyle="1" w:styleId="WW8Num11z8">
    <w:name w:val="WW8Num11z8"/>
    <w:rsid w:val="001E090B"/>
  </w:style>
  <w:style w:type="character" w:customStyle="1" w:styleId="WW8Num12z0">
    <w:name w:val="WW8Num12z0"/>
    <w:rsid w:val="001E090B"/>
    <w:rPr>
      <w:rFonts w:ascii="Symbol" w:hAnsi="Symbol" w:cs="Symbol" w:hint="default"/>
      <w:sz w:val="20"/>
    </w:rPr>
  </w:style>
  <w:style w:type="character" w:customStyle="1" w:styleId="WW8Num12z1">
    <w:name w:val="WW8Num12z1"/>
    <w:rsid w:val="001E090B"/>
    <w:rPr>
      <w:rFonts w:ascii="Courier New" w:hAnsi="Courier New" w:cs="Courier New" w:hint="default"/>
      <w:sz w:val="20"/>
    </w:rPr>
  </w:style>
  <w:style w:type="character" w:customStyle="1" w:styleId="WW8Num12z2">
    <w:name w:val="WW8Num12z2"/>
    <w:rsid w:val="001E090B"/>
    <w:rPr>
      <w:rFonts w:ascii="Wingdings" w:hAnsi="Wingdings" w:cs="Wingdings" w:hint="default"/>
      <w:sz w:val="20"/>
    </w:rPr>
  </w:style>
  <w:style w:type="character" w:customStyle="1" w:styleId="WW8Num13z0">
    <w:name w:val="WW8Num13z0"/>
    <w:rsid w:val="001E090B"/>
    <w:rPr>
      <w:rFonts w:cs="Times New Roman" w:hint="default"/>
    </w:rPr>
  </w:style>
  <w:style w:type="character" w:customStyle="1" w:styleId="WW8Num13z1">
    <w:name w:val="WW8Num13z1"/>
    <w:rsid w:val="001E090B"/>
    <w:rPr>
      <w:rFonts w:cs="Times New Roman"/>
    </w:rPr>
  </w:style>
  <w:style w:type="character" w:customStyle="1" w:styleId="WW8Num14z0">
    <w:name w:val="WW8Num14z0"/>
    <w:rsid w:val="001E090B"/>
    <w:rPr>
      <w:rFonts w:cs="Times New Roman" w:hint="default"/>
    </w:rPr>
  </w:style>
  <w:style w:type="character" w:customStyle="1" w:styleId="WW8Num14z1">
    <w:name w:val="WW8Num14z1"/>
    <w:rsid w:val="001E090B"/>
    <w:rPr>
      <w:rFonts w:cs="Times New Roman"/>
    </w:rPr>
  </w:style>
  <w:style w:type="character" w:customStyle="1" w:styleId="WW8Num15z0">
    <w:name w:val="WW8Num15z0"/>
    <w:rsid w:val="001E090B"/>
    <w:rPr>
      <w:rFonts w:hint="default"/>
    </w:rPr>
  </w:style>
  <w:style w:type="character" w:customStyle="1" w:styleId="WW8Num15z1">
    <w:name w:val="WW8Num15z1"/>
    <w:rsid w:val="001E090B"/>
  </w:style>
  <w:style w:type="character" w:customStyle="1" w:styleId="WW8Num15z2">
    <w:name w:val="WW8Num15z2"/>
    <w:rsid w:val="001E090B"/>
  </w:style>
  <w:style w:type="character" w:customStyle="1" w:styleId="WW8Num15z3">
    <w:name w:val="WW8Num15z3"/>
    <w:rsid w:val="001E090B"/>
  </w:style>
  <w:style w:type="character" w:customStyle="1" w:styleId="WW8Num15z4">
    <w:name w:val="WW8Num15z4"/>
    <w:rsid w:val="001E090B"/>
  </w:style>
  <w:style w:type="character" w:customStyle="1" w:styleId="WW8Num15z5">
    <w:name w:val="WW8Num15z5"/>
    <w:rsid w:val="001E090B"/>
  </w:style>
  <w:style w:type="character" w:customStyle="1" w:styleId="WW8Num15z6">
    <w:name w:val="WW8Num15z6"/>
    <w:rsid w:val="001E090B"/>
  </w:style>
  <w:style w:type="character" w:customStyle="1" w:styleId="WW8Num15z7">
    <w:name w:val="WW8Num15z7"/>
    <w:rsid w:val="001E090B"/>
  </w:style>
  <w:style w:type="character" w:customStyle="1" w:styleId="WW8Num15z8">
    <w:name w:val="WW8Num15z8"/>
    <w:rsid w:val="001E090B"/>
  </w:style>
  <w:style w:type="character" w:customStyle="1" w:styleId="WW8Num16z0">
    <w:name w:val="WW8Num16z0"/>
    <w:rsid w:val="001E090B"/>
    <w:rPr>
      <w:rFonts w:hint="default"/>
    </w:rPr>
  </w:style>
  <w:style w:type="character" w:customStyle="1" w:styleId="WW8Num16z1">
    <w:name w:val="WW8Num16z1"/>
    <w:rsid w:val="001E090B"/>
  </w:style>
  <w:style w:type="character" w:customStyle="1" w:styleId="WW8Num16z2">
    <w:name w:val="WW8Num16z2"/>
    <w:rsid w:val="001E090B"/>
  </w:style>
  <w:style w:type="character" w:customStyle="1" w:styleId="WW8Num16z3">
    <w:name w:val="WW8Num16z3"/>
    <w:rsid w:val="001E090B"/>
  </w:style>
  <w:style w:type="character" w:customStyle="1" w:styleId="WW8Num16z4">
    <w:name w:val="WW8Num16z4"/>
    <w:rsid w:val="001E090B"/>
  </w:style>
  <w:style w:type="character" w:customStyle="1" w:styleId="WW8Num16z5">
    <w:name w:val="WW8Num16z5"/>
    <w:rsid w:val="001E090B"/>
  </w:style>
  <w:style w:type="character" w:customStyle="1" w:styleId="WW8Num16z6">
    <w:name w:val="WW8Num16z6"/>
    <w:rsid w:val="001E090B"/>
  </w:style>
  <w:style w:type="character" w:customStyle="1" w:styleId="WW8Num16z7">
    <w:name w:val="WW8Num16z7"/>
    <w:rsid w:val="001E090B"/>
  </w:style>
  <w:style w:type="character" w:customStyle="1" w:styleId="WW8Num16z8">
    <w:name w:val="WW8Num16z8"/>
    <w:rsid w:val="001E090B"/>
  </w:style>
  <w:style w:type="character" w:customStyle="1" w:styleId="WW8Num17z0">
    <w:name w:val="WW8Num17z0"/>
    <w:rsid w:val="001E090B"/>
    <w:rPr>
      <w:rFonts w:hint="default"/>
    </w:rPr>
  </w:style>
  <w:style w:type="character" w:customStyle="1" w:styleId="WW8Num17z1">
    <w:name w:val="WW8Num17z1"/>
    <w:rsid w:val="001E090B"/>
  </w:style>
  <w:style w:type="character" w:customStyle="1" w:styleId="WW8Num17z2">
    <w:name w:val="WW8Num17z2"/>
    <w:rsid w:val="001E090B"/>
  </w:style>
  <w:style w:type="character" w:customStyle="1" w:styleId="WW8Num17z3">
    <w:name w:val="WW8Num17z3"/>
    <w:rsid w:val="001E090B"/>
  </w:style>
  <w:style w:type="character" w:customStyle="1" w:styleId="WW8Num17z4">
    <w:name w:val="WW8Num17z4"/>
    <w:rsid w:val="001E090B"/>
  </w:style>
  <w:style w:type="character" w:customStyle="1" w:styleId="WW8Num17z5">
    <w:name w:val="WW8Num17z5"/>
    <w:rsid w:val="001E090B"/>
  </w:style>
  <w:style w:type="character" w:customStyle="1" w:styleId="WW8Num17z6">
    <w:name w:val="WW8Num17z6"/>
    <w:rsid w:val="001E090B"/>
  </w:style>
  <w:style w:type="character" w:customStyle="1" w:styleId="WW8Num17z7">
    <w:name w:val="WW8Num17z7"/>
    <w:rsid w:val="001E090B"/>
  </w:style>
  <w:style w:type="character" w:customStyle="1" w:styleId="WW8Num17z8">
    <w:name w:val="WW8Num17z8"/>
    <w:rsid w:val="001E090B"/>
  </w:style>
  <w:style w:type="character" w:customStyle="1" w:styleId="WW8Num18z0">
    <w:name w:val="WW8Num18z0"/>
    <w:rsid w:val="001E090B"/>
    <w:rPr>
      <w:rFonts w:hint="default"/>
    </w:rPr>
  </w:style>
  <w:style w:type="character" w:customStyle="1" w:styleId="WW8Num18z1">
    <w:name w:val="WW8Num18z1"/>
    <w:rsid w:val="001E090B"/>
  </w:style>
  <w:style w:type="character" w:customStyle="1" w:styleId="WW8Num18z2">
    <w:name w:val="WW8Num18z2"/>
    <w:rsid w:val="001E090B"/>
  </w:style>
  <w:style w:type="character" w:customStyle="1" w:styleId="WW8Num18z3">
    <w:name w:val="WW8Num18z3"/>
    <w:rsid w:val="001E090B"/>
  </w:style>
  <w:style w:type="character" w:customStyle="1" w:styleId="WW8Num18z4">
    <w:name w:val="WW8Num18z4"/>
    <w:rsid w:val="001E090B"/>
  </w:style>
  <w:style w:type="character" w:customStyle="1" w:styleId="WW8Num18z5">
    <w:name w:val="WW8Num18z5"/>
    <w:rsid w:val="001E090B"/>
  </w:style>
  <w:style w:type="character" w:customStyle="1" w:styleId="WW8Num18z6">
    <w:name w:val="WW8Num18z6"/>
    <w:rsid w:val="001E090B"/>
  </w:style>
  <w:style w:type="character" w:customStyle="1" w:styleId="WW8Num18z7">
    <w:name w:val="WW8Num18z7"/>
    <w:rsid w:val="001E090B"/>
  </w:style>
  <w:style w:type="character" w:customStyle="1" w:styleId="WW8Num18z8">
    <w:name w:val="WW8Num18z8"/>
    <w:rsid w:val="001E090B"/>
  </w:style>
  <w:style w:type="character" w:customStyle="1" w:styleId="WW8Num19z0">
    <w:name w:val="WW8Num19z0"/>
    <w:rsid w:val="001E090B"/>
    <w:rPr>
      <w:rFonts w:hint="default"/>
      <w:i w:val="0"/>
    </w:rPr>
  </w:style>
  <w:style w:type="character" w:customStyle="1" w:styleId="WW8Num19z1">
    <w:name w:val="WW8Num19z1"/>
    <w:rsid w:val="001E090B"/>
  </w:style>
  <w:style w:type="character" w:customStyle="1" w:styleId="WW8Num19z2">
    <w:name w:val="WW8Num19z2"/>
    <w:rsid w:val="001E090B"/>
  </w:style>
  <w:style w:type="character" w:customStyle="1" w:styleId="WW8Num19z3">
    <w:name w:val="WW8Num19z3"/>
    <w:rsid w:val="001E090B"/>
  </w:style>
  <w:style w:type="character" w:customStyle="1" w:styleId="WW8Num19z4">
    <w:name w:val="WW8Num19z4"/>
    <w:rsid w:val="001E090B"/>
  </w:style>
  <w:style w:type="character" w:customStyle="1" w:styleId="WW8Num19z5">
    <w:name w:val="WW8Num19z5"/>
    <w:rsid w:val="001E090B"/>
  </w:style>
  <w:style w:type="character" w:customStyle="1" w:styleId="WW8Num19z6">
    <w:name w:val="WW8Num19z6"/>
    <w:rsid w:val="001E090B"/>
  </w:style>
  <w:style w:type="character" w:customStyle="1" w:styleId="WW8Num19z7">
    <w:name w:val="WW8Num19z7"/>
    <w:rsid w:val="001E090B"/>
  </w:style>
  <w:style w:type="character" w:customStyle="1" w:styleId="WW8Num19z8">
    <w:name w:val="WW8Num19z8"/>
    <w:rsid w:val="001E090B"/>
  </w:style>
  <w:style w:type="character" w:customStyle="1" w:styleId="WW8Num20z0">
    <w:name w:val="WW8Num20z0"/>
    <w:rsid w:val="001E090B"/>
    <w:rPr>
      <w:rFonts w:cs="Times New Roman"/>
    </w:rPr>
  </w:style>
  <w:style w:type="character" w:customStyle="1" w:styleId="WW8Num21z0">
    <w:name w:val="WW8Num21z0"/>
    <w:rsid w:val="001E090B"/>
    <w:rPr>
      <w:rFonts w:eastAsia="Times New Roman" w:hint="default"/>
    </w:rPr>
  </w:style>
  <w:style w:type="character" w:customStyle="1" w:styleId="WW8Num21z1">
    <w:name w:val="WW8Num21z1"/>
    <w:rsid w:val="001E090B"/>
  </w:style>
  <w:style w:type="character" w:customStyle="1" w:styleId="WW8Num21z2">
    <w:name w:val="WW8Num21z2"/>
    <w:rsid w:val="001E090B"/>
  </w:style>
  <w:style w:type="character" w:customStyle="1" w:styleId="WW8Num21z3">
    <w:name w:val="WW8Num21z3"/>
    <w:rsid w:val="001E090B"/>
  </w:style>
  <w:style w:type="character" w:customStyle="1" w:styleId="WW8Num21z4">
    <w:name w:val="WW8Num21z4"/>
    <w:rsid w:val="001E090B"/>
  </w:style>
  <w:style w:type="character" w:customStyle="1" w:styleId="WW8Num21z5">
    <w:name w:val="WW8Num21z5"/>
    <w:rsid w:val="001E090B"/>
  </w:style>
  <w:style w:type="character" w:customStyle="1" w:styleId="WW8Num21z6">
    <w:name w:val="WW8Num21z6"/>
    <w:rsid w:val="001E090B"/>
  </w:style>
  <w:style w:type="character" w:customStyle="1" w:styleId="WW8Num21z7">
    <w:name w:val="WW8Num21z7"/>
    <w:rsid w:val="001E090B"/>
  </w:style>
  <w:style w:type="character" w:customStyle="1" w:styleId="WW8Num21z8">
    <w:name w:val="WW8Num21z8"/>
    <w:rsid w:val="001E090B"/>
  </w:style>
  <w:style w:type="character" w:customStyle="1" w:styleId="WW8Num22z0">
    <w:name w:val="WW8Num22z0"/>
    <w:rsid w:val="001E090B"/>
    <w:rPr>
      <w:rFonts w:cs="Times New Roman" w:hint="default"/>
    </w:rPr>
  </w:style>
  <w:style w:type="character" w:customStyle="1" w:styleId="WW8Num22z1">
    <w:name w:val="WW8Num22z1"/>
    <w:rsid w:val="001E090B"/>
    <w:rPr>
      <w:rFonts w:cs="Times New Roman"/>
    </w:rPr>
  </w:style>
  <w:style w:type="character" w:customStyle="1" w:styleId="WW8Num23z0">
    <w:name w:val="WW8Num23z0"/>
    <w:rsid w:val="001E090B"/>
    <w:rPr>
      <w:rFonts w:ascii="Symbol" w:hAnsi="Symbol" w:cs="Symbol" w:hint="default"/>
    </w:rPr>
  </w:style>
  <w:style w:type="character" w:customStyle="1" w:styleId="WW8Num23z1">
    <w:name w:val="WW8Num23z1"/>
    <w:rsid w:val="001E090B"/>
    <w:rPr>
      <w:rFonts w:ascii="Courier New" w:hAnsi="Courier New" w:cs="Courier New" w:hint="default"/>
    </w:rPr>
  </w:style>
  <w:style w:type="character" w:customStyle="1" w:styleId="WW8Num23z2">
    <w:name w:val="WW8Num23z2"/>
    <w:rsid w:val="001E090B"/>
    <w:rPr>
      <w:rFonts w:ascii="Wingdings" w:hAnsi="Wingdings" w:cs="Wingdings" w:hint="default"/>
    </w:rPr>
  </w:style>
  <w:style w:type="character" w:customStyle="1" w:styleId="WW8Num24z0">
    <w:name w:val="WW8Num24z0"/>
    <w:rsid w:val="001E090B"/>
    <w:rPr>
      <w:rFonts w:cs="Times New Roman" w:hint="default"/>
    </w:rPr>
  </w:style>
  <w:style w:type="character" w:customStyle="1" w:styleId="WW8Num24z1">
    <w:name w:val="WW8Num24z1"/>
    <w:rsid w:val="001E090B"/>
    <w:rPr>
      <w:rFonts w:cs="Times New Roman"/>
    </w:rPr>
  </w:style>
  <w:style w:type="character" w:customStyle="1" w:styleId="WW8Num25z0">
    <w:name w:val="WW8Num25z0"/>
    <w:rsid w:val="001E090B"/>
    <w:rPr>
      <w:rFonts w:cs="Times New Roman" w:hint="default"/>
    </w:rPr>
  </w:style>
  <w:style w:type="character" w:customStyle="1" w:styleId="WW8Num25z1">
    <w:name w:val="WW8Num25z1"/>
    <w:rsid w:val="001E090B"/>
    <w:rPr>
      <w:rFonts w:cs="Times New Roman"/>
    </w:rPr>
  </w:style>
  <w:style w:type="character" w:customStyle="1" w:styleId="WW8Num26z0">
    <w:name w:val="WW8Num26z0"/>
    <w:rsid w:val="001E090B"/>
    <w:rPr>
      <w:rFonts w:ascii="Symbol" w:hAnsi="Symbol" w:cs="Symbol" w:hint="default"/>
    </w:rPr>
  </w:style>
  <w:style w:type="character" w:customStyle="1" w:styleId="WW8Num26z1">
    <w:name w:val="WW8Num26z1"/>
    <w:rsid w:val="001E090B"/>
    <w:rPr>
      <w:rFonts w:ascii="Courier New" w:hAnsi="Courier New" w:cs="Courier New" w:hint="default"/>
    </w:rPr>
  </w:style>
  <w:style w:type="character" w:customStyle="1" w:styleId="WW8Num26z2">
    <w:name w:val="WW8Num26z2"/>
    <w:rsid w:val="001E090B"/>
    <w:rPr>
      <w:rFonts w:ascii="Wingdings" w:hAnsi="Wingdings" w:cs="Wingdings" w:hint="default"/>
    </w:rPr>
  </w:style>
  <w:style w:type="character" w:customStyle="1" w:styleId="10">
    <w:name w:val="Основной шрифт абзаца1"/>
    <w:rsid w:val="001E090B"/>
  </w:style>
  <w:style w:type="character" w:styleId="a3">
    <w:name w:val="Hyperlink"/>
    <w:uiPriority w:val="99"/>
    <w:rsid w:val="001E090B"/>
    <w:rPr>
      <w:color w:val="0000FF"/>
      <w:u w:val="single"/>
    </w:rPr>
  </w:style>
  <w:style w:type="character" w:customStyle="1" w:styleId="ConsPlusNormal">
    <w:name w:val="ConsPlusNormal Знак"/>
    <w:rsid w:val="001E090B"/>
    <w:rPr>
      <w:rFonts w:ascii="Arial" w:hAnsi="Arial" w:cs="Arial"/>
      <w:lang w:val="ru-RU" w:bidi="ar-SA"/>
    </w:rPr>
  </w:style>
  <w:style w:type="character" w:customStyle="1" w:styleId="11">
    <w:name w:val="Заголовок 1 Знак"/>
    <w:rsid w:val="001E090B"/>
    <w:rPr>
      <w:b/>
      <w:sz w:val="28"/>
    </w:rPr>
  </w:style>
  <w:style w:type="character" w:customStyle="1" w:styleId="a4">
    <w:name w:val="Нижний колонтитул Знак"/>
    <w:uiPriority w:val="99"/>
    <w:rsid w:val="001E090B"/>
    <w:rPr>
      <w:sz w:val="24"/>
      <w:szCs w:val="24"/>
    </w:rPr>
  </w:style>
  <w:style w:type="character" w:styleId="a5">
    <w:name w:val="page number"/>
    <w:rsid w:val="001E090B"/>
  </w:style>
  <w:style w:type="character" w:customStyle="1" w:styleId="a6">
    <w:name w:val="Гипертекстовая ссылка"/>
    <w:uiPriority w:val="99"/>
    <w:rsid w:val="001E090B"/>
    <w:rPr>
      <w:b/>
      <w:bCs/>
      <w:color w:val="008000"/>
    </w:rPr>
  </w:style>
  <w:style w:type="character" w:customStyle="1" w:styleId="a7">
    <w:name w:val="Цветовое выделение"/>
    <w:rsid w:val="001E090B"/>
    <w:rPr>
      <w:b/>
      <w:bCs/>
      <w:color w:val="000080"/>
    </w:rPr>
  </w:style>
  <w:style w:type="character" w:customStyle="1" w:styleId="remarkable-pre-marked">
    <w:name w:val="remarkable-pre-marked"/>
    <w:rsid w:val="001E090B"/>
  </w:style>
  <w:style w:type="character" w:customStyle="1" w:styleId="a8">
    <w:name w:val="Верхний колонтитул Знак"/>
    <w:rsid w:val="001E090B"/>
    <w:rPr>
      <w:sz w:val="24"/>
      <w:szCs w:val="24"/>
    </w:rPr>
  </w:style>
  <w:style w:type="character" w:customStyle="1" w:styleId="a9">
    <w:name w:val="Текст выноски Знак"/>
    <w:rsid w:val="001E090B"/>
    <w:rPr>
      <w:rFonts w:ascii="Tahoma" w:hAnsi="Tahoma" w:cs="Tahoma"/>
      <w:sz w:val="16"/>
      <w:szCs w:val="16"/>
    </w:rPr>
  </w:style>
  <w:style w:type="character" w:customStyle="1" w:styleId="blk">
    <w:name w:val="blk"/>
    <w:basedOn w:val="10"/>
    <w:rsid w:val="001E090B"/>
  </w:style>
  <w:style w:type="character" w:customStyle="1" w:styleId="apple-converted-space">
    <w:name w:val="apple-converted-space"/>
    <w:basedOn w:val="10"/>
    <w:rsid w:val="001E090B"/>
  </w:style>
  <w:style w:type="character" w:styleId="aa">
    <w:name w:val="Strong"/>
    <w:qFormat/>
    <w:rsid w:val="001E090B"/>
    <w:rPr>
      <w:b/>
      <w:bCs/>
    </w:rPr>
  </w:style>
  <w:style w:type="character" w:customStyle="1" w:styleId="2">
    <w:name w:val="Основной текст с отступом 2 Знак"/>
    <w:rsid w:val="001E090B"/>
    <w:rPr>
      <w:sz w:val="24"/>
      <w:szCs w:val="24"/>
    </w:rPr>
  </w:style>
  <w:style w:type="character" w:styleId="ab">
    <w:name w:val="Emphasis"/>
    <w:qFormat/>
    <w:rsid w:val="001E090B"/>
    <w:rPr>
      <w:i/>
      <w:iCs/>
    </w:rPr>
  </w:style>
  <w:style w:type="character" w:customStyle="1" w:styleId="ac">
    <w:name w:val="Текст Знак"/>
    <w:rsid w:val="001E090B"/>
    <w:rPr>
      <w:rFonts w:ascii="Courier New" w:hAnsi="Courier New" w:cs="Courier New"/>
    </w:rPr>
  </w:style>
  <w:style w:type="character" w:styleId="ad">
    <w:name w:val="FollowedHyperlink"/>
    <w:rsid w:val="001E090B"/>
    <w:rPr>
      <w:rFonts w:cs="Times New Roman"/>
      <w:color w:val="800080"/>
      <w:u w:val="single"/>
    </w:rPr>
  </w:style>
  <w:style w:type="character" w:customStyle="1" w:styleId="ae">
    <w:name w:val="Текст сноски Знак"/>
    <w:rsid w:val="001E090B"/>
    <w:rPr>
      <w:rFonts w:eastAsia="Calibri"/>
    </w:rPr>
  </w:style>
  <w:style w:type="character" w:customStyle="1" w:styleId="af">
    <w:name w:val="Символ сноски"/>
    <w:rsid w:val="001E090B"/>
    <w:rPr>
      <w:rFonts w:cs="Times New Roman"/>
      <w:vertAlign w:val="superscript"/>
    </w:rPr>
  </w:style>
  <w:style w:type="character" w:customStyle="1" w:styleId="af0">
    <w:name w:val="Основной текст Знак"/>
    <w:rsid w:val="001E090B"/>
    <w:rPr>
      <w:sz w:val="24"/>
      <w:szCs w:val="24"/>
    </w:rPr>
  </w:style>
  <w:style w:type="character" w:customStyle="1" w:styleId="apple-style-span">
    <w:name w:val="apple-style-span"/>
    <w:rsid w:val="001E090B"/>
  </w:style>
  <w:style w:type="paragraph" w:customStyle="1" w:styleId="af1">
    <w:name w:val="Заголовок"/>
    <w:basedOn w:val="a"/>
    <w:next w:val="af2"/>
    <w:rsid w:val="001E090B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2">
    <w:name w:val="Body Text"/>
    <w:basedOn w:val="a"/>
    <w:link w:val="12"/>
    <w:rsid w:val="001E090B"/>
    <w:pPr>
      <w:jc w:val="both"/>
    </w:pPr>
    <w:rPr>
      <w:lang/>
    </w:rPr>
  </w:style>
  <w:style w:type="character" w:customStyle="1" w:styleId="12">
    <w:name w:val="Основной текст Знак1"/>
    <w:link w:val="af2"/>
    <w:rsid w:val="006A0959"/>
    <w:rPr>
      <w:sz w:val="24"/>
      <w:szCs w:val="24"/>
      <w:lang w:eastAsia="zh-CN"/>
    </w:rPr>
  </w:style>
  <w:style w:type="paragraph" w:styleId="af3">
    <w:name w:val="List"/>
    <w:basedOn w:val="af2"/>
    <w:rsid w:val="001E090B"/>
    <w:rPr>
      <w:rFonts w:ascii="PT Astra Serif" w:hAnsi="PT Astra Serif" w:cs="Noto Sans Devanagari"/>
    </w:rPr>
  </w:style>
  <w:style w:type="paragraph" w:styleId="af4">
    <w:name w:val="caption"/>
    <w:basedOn w:val="a"/>
    <w:qFormat/>
    <w:rsid w:val="001E090B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customStyle="1" w:styleId="13">
    <w:name w:val="Указатель1"/>
    <w:basedOn w:val="a"/>
    <w:rsid w:val="001E090B"/>
    <w:pPr>
      <w:suppressLineNumbers/>
    </w:pPr>
    <w:rPr>
      <w:rFonts w:ascii="PT Astra Serif" w:hAnsi="PT Astra Serif" w:cs="Noto Sans Devanagari"/>
    </w:rPr>
  </w:style>
  <w:style w:type="paragraph" w:customStyle="1" w:styleId="ConsPlusNormal0">
    <w:name w:val="ConsPlusNormal"/>
    <w:rsid w:val="001E090B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HTML">
    <w:name w:val="HTML Preformatted"/>
    <w:basedOn w:val="a"/>
    <w:rsid w:val="001E09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f5">
    <w:name w:val="Normal (Web)"/>
    <w:basedOn w:val="a"/>
    <w:rsid w:val="001E090B"/>
    <w:pPr>
      <w:spacing w:before="280" w:after="280"/>
    </w:pPr>
  </w:style>
  <w:style w:type="paragraph" w:customStyle="1" w:styleId="af6">
    <w:name w:val="Верхний и нижний колонтитулы"/>
    <w:basedOn w:val="a"/>
    <w:rsid w:val="001E090B"/>
    <w:pPr>
      <w:suppressLineNumbers/>
      <w:tabs>
        <w:tab w:val="center" w:pos="4819"/>
        <w:tab w:val="right" w:pos="9638"/>
      </w:tabs>
    </w:pPr>
  </w:style>
  <w:style w:type="paragraph" w:styleId="af7">
    <w:name w:val="footer"/>
    <w:basedOn w:val="a"/>
    <w:link w:val="14"/>
    <w:rsid w:val="001E090B"/>
    <w:pPr>
      <w:tabs>
        <w:tab w:val="center" w:pos="4677"/>
        <w:tab w:val="right" w:pos="9355"/>
      </w:tabs>
    </w:pPr>
    <w:rPr>
      <w:lang/>
    </w:rPr>
  </w:style>
  <w:style w:type="character" w:customStyle="1" w:styleId="14">
    <w:name w:val="Нижний колонтитул Знак1"/>
    <w:link w:val="af7"/>
    <w:rsid w:val="006A0959"/>
    <w:rPr>
      <w:sz w:val="24"/>
      <w:szCs w:val="24"/>
      <w:lang w:eastAsia="zh-CN"/>
    </w:rPr>
  </w:style>
  <w:style w:type="paragraph" w:customStyle="1" w:styleId="stylet3">
    <w:name w:val="stylet3"/>
    <w:basedOn w:val="a"/>
    <w:rsid w:val="001E090B"/>
    <w:pPr>
      <w:spacing w:before="280" w:after="280"/>
    </w:pPr>
  </w:style>
  <w:style w:type="paragraph" w:styleId="af8">
    <w:name w:val="header"/>
    <w:basedOn w:val="a"/>
    <w:rsid w:val="001E090B"/>
    <w:pPr>
      <w:tabs>
        <w:tab w:val="center" w:pos="4677"/>
        <w:tab w:val="right" w:pos="9355"/>
      </w:tabs>
    </w:pPr>
  </w:style>
  <w:style w:type="paragraph" w:styleId="af9">
    <w:name w:val="Balloon Text"/>
    <w:basedOn w:val="a"/>
    <w:link w:val="15"/>
    <w:rsid w:val="001E090B"/>
    <w:rPr>
      <w:rFonts w:ascii="Tahoma" w:hAnsi="Tahoma"/>
      <w:sz w:val="16"/>
      <w:szCs w:val="16"/>
      <w:lang/>
    </w:rPr>
  </w:style>
  <w:style w:type="character" w:customStyle="1" w:styleId="15">
    <w:name w:val="Текст выноски Знак1"/>
    <w:link w:val="af9"/>
    <w:rsid w:val="006A0959"/>
    <w:rPr>
      <w:rFonts w:ascii="Tahoma" w:hAnsi="Tahoma" w:cs="Tahoma"/>
      <w:sz w:val="16"/>
      <w:szCs w:val="16"/>
      <w:lang w:eastAsia="zh-CN"/>
    </w:rPr>
  </w:style>
  <w:style w:type="paragraph" w:customStyle="1" w:styleId="FORMATTEXT">
    <w:name w:val=".FORMATTEXT"/>
    <w:uiPriority w:val="99"/>
    <w:rsid w:val="001E090B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HEADERTEXT">
    <w:name w:val=".HEADERTEXT"/>
    <w:rsid w:val="001E090B"/>
    <w:pPr>
      <w:widowControl w:val="0"/>
      <w:suppressAutoHyphens/>
      <w:autoSpaceDE w:val="0"/>
    </w:pPr>
    <w:rPr>
      <w:color w:val="2B4279"/>
      <w:sz w:val="24"/>
      <w:szCs w:val="24"/>
      <w:lang w:eastAsia="zh-CN"/>
    </w:rPr>
  </w:style>
  <w:style w:type="paragraph" w:styleId="afa">
    <w:name w:val="List Paragraph"/>
    <w:basedOn w:val="a"/>
    <w:qFormat/>
    <w:rsid w:val="001E090B"/>
    <w:pPr>
      <w:ind w:left="720"/>
      <w:contextualSpacing/>
    </w:pPr>
    <w:rPr>
      <w:sz w:val="20"/>
      <w:szCs w:val="20"/>
    </w:rPr>
  </w:style>
  <w:style w:type="paragraph" w:customStyle="1" w:styleId="22">
    <w:name w:val="Основной текст с отступом 22"/>
    <w:basedOn w:val="a"/>
    <w:rsid w:val="001E090B"/>
    <w:pPr>
      <w:spacing w:after="120" w:line="480" w:lineRule="auto"/>
      <w:ind w:left="283"/>
    </w:pPr>
  </w:style>
  <w:style w:type="paragraph" w:customStyle="1" w:styleId="s1">
    <w:name w:val="s_1"/>
    <w:basedOn w:val="a"/>
    <w:rsid w:val="001E090B"/>
    <w:pPr>
      <w:spacing w:before="280" w:after="280"/>
    </w:pPr>
  </w:style>
  <w:style w:type="paragraph" w:customStyle="1" w:styleId="16">
    <w:name w:val="Текст1"/>
    <w:basedOn w:val="a"/>
    <w:rsid w:val="001E090B"/>
    <w:rPr>
      <w:rFonts w:ascii="Courier New" w:hAnsi="Courier New" w:cs="Courier New"/>
      <w:sz w:val="20"/>
      <w:szCs w:val="20"/>
    </w:rPr>
  </w:style>
  <w:style w:type="paragraph" w:customStyle="1" w:styleId="17">
    <w:name w:val="Знак1 Знак Знак Знак Знак Знак Знак Знак Знак Знак Знак Знак Знак"/>
    <w:basedOn w:val="a"/>
    <w:rsid w:val="001E090B"/>
    <w:pPr>
      <w:tabs>
        <w:tab w:val="left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onsPlusTitle">
    <w:name w:val="ConsPlusTitle"/>
    <w:rsid w:val="001E090B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ConsPlusNonformat">
    <w:name w:val="ConsPlusNonformat"/>
    <w:link w:val="ConsPlusNonformat0"/>
    <w:rsid w:val="001E090B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rsid w:val="001E090B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18">
    <w:name w:val="Абзац списка1"/>
    <w:basedOn w:val="a"/>
    <w:rsid w:val="001E090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19">
    <w:name w:val="Знак1 Знак Знак Знак Знак Знак Знак Знак Знак Знак Знак Знак Знак Знак Знак Знак Знак Знак Знак"/>
    <w:basedOn w:val="a"/>
    <w:rsid w:val="001E090B"/>
    <w:pPr>
      <w:tabs>
        <w:tab w:val="left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afb">
    <w:name w:val="footnote text"/>
    <w:basedOn w:val="a"/>
    <w:link w:val="1a"/>
    <w:rsid w:val="001E090B"/>
    <w:rPr>
      <w:rFonts w:eastAsia="Calibri"/>
      <w:sz w:val="20"/>
      <w:szCs w:val="20"/>
      <w:lang/>
    </w:rPr>
  </w:style>
  <w:style w:type="character" w:customStyle="1" w:styleId="1a">
    <w:name w:val="Текст сноски Знак1"/>
    <w:link w:val="afb"/>
    <w:rsid w:val="006A0959"/>
    <w:rPr>
      <w:rFonts w:eastAsia="Calibri"/>
      <w:lang w:eastAsia="zh-CN"/>
    </w:rPr>
  </w:style>
  <w:style w:type="paragraph" w:customStyle="1" w:styleId="21">
    <w:name w:val="Основной текст с отступом 21"/>
    <w:basedOn w:val="a"/>
    <w:rsid w:val="001E090B"/>
    <w:pPr>
      <w:spacing w:line="360" w:lineRule="auto"/>
      <w:ind w:firstLine="709"/>
    </w:pPr>
    <w:rPr>
      <w:i/>
      <w:iCs/>
      <w:color w:val="FF0000"/>
    </w:rPr>
  </w:style>
  <w:style w:type="paragraph" w:customStyle="1" w:styleId="xl65">
    <w:name w:val="xl65"/>
    <w:basedOn w:val="a"/>
    <w:rsid w:val="001E090B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</w:pPr>
  </w:style>
  <w:style w:type="paragraph" w:customStyle="1" w:styleId="xl66">
    <w:name w:val="xl66"/>
    <w:basedOn w:val="a"/>
    <w:rsid w:val="001E090B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</w:pPr>
  </w:style>
  <w:style w:type="paragraph" w:customStyle="1" w:styleId="xl67">
    <w:name w:val="xl67"/>
    <w:basedOn w:val="a"/>
    <w:rsid w:val="001E090B"/>
    <w:pPr>
      <w:shd w:val="clear" w:color="auto" w:fill="FFFFFF"/>
      <w:spacing w:before="280" w:after="280"/>
    </w:pPr>
  </w:style>
  <w:style w:type="paragraph" w:customStyle="1" w:styleId="xl68">
    <w:name w:val="xl68"/>
    <w:basedOn w:val="a"/>
    <w:rsid w:val="001E090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pacing w:before="280" w:after="280"/>
      <w:jc w:val="center"/>
    </w:pPr>
  </w:style>
  <w:style w:type="paragraph" w:customStyle="1" w:styleId="xl69">
    <w:name w:val="xl69"/>
    <w:basedOn w:val="a"/>
    <w:rsid w:val="001E090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pacing w:before="280" w:after="280"/>
      <w:jc w:val="center"/>
    </w:pPr>
  </w:style>
  <w:style w:type="paragraph" w:customStyle="1" w:styleId="xl70">
    <w:name w:val="xl70"/>
    <w:basedOn w:val="a"/>
    <w:rsid w:val="001E090B"/>
    <w:pPr>
      <w:shd w:val="clear" w:color="auto" w:fill="FFFFFF"/>
      <w:spacing w:before="280" w:after="280"/>
    </w:pPr>
  </w:style>
  <w:style w:type="paragraph" w:customStyle="1" w:styleId="xl71">
    <w:name w:val="xl71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72">
    <w:name w:val="xl72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</w:style>
  <w:style w:type="paragraph" w:customStyle="1" w:styleId="xl73">
    <w:name w:val="xl73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b/>
      <w:bCs/>
    </w:rPr>
  </w:style>
  <w:style w:type="paragraph" w:customStyle="1" w:styleId="xl74">
    <w:name w:val="xl74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b/>
      <w:bCs/>
    </w:rPr>
  </w:style>
  <w:style w:type="paragraph" w:customStyle="1" w:styleId="xl75">
    <w:name w:val="xl75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b/>
      <w:bCs/>
    </w:rPr>
  </w:style>
  <w:style w:type="paragraph" w:customStyle="1" w:styleId="xl76">
    <w:name w:val="xl76"/>
    <w:basedOn w:val="a"/>
    <w:rsid w:val="001E090B"/>
    <w:pPr>
      <w:shd w:val="clear" w:color="auto" w:fill="FFFFFF"/>
      <w:spacing w:before="280" w:after="280"/>
    </w:pPr>
  </w:style>
  <w:style w:type="paragraph" w:customStyle="1" w:styleId="xl77">
    <w:name w:val="xl77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78">
    <w:name w:val="xl78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1E090B"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80">
    <w:name w:val="xl80"/>
    <w:basedOn w:val="a"/>
    <w:rsid w:val="001E090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FFFFFF"/>
      <w:spacing w:before="280" w:after="280"/>
      <w:jc w:val="center"/>
    </w:pPr>
  </w:style>
  <w:style w:type="paragraph" w:customStyle="1" w:styleId="xl81">
    <w:name w:val="xl81"/>
    <w:basedOn w:val="a"/>
    <w:rsid w:val="001E090B"/>
    <w:pPr>
      <w:pBdr>
        <w:top w:val="none" w:sz="0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pacing w:before="280" w:after="280"/>
    </w:pPr>
  </w:style>
  <w:style w:type="paragraph" w:customStyle="1" w:styleId="xl82">
    <w:name w:val="xl82"/>
    <w:basedOn w:val="a"/>
    <w:rsid w:val="001E090B"/>
    <w:pPr>
      <w:pBdr>
        <w:top w:val="none" w:sz="0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pacing w:before="280" w:after="280"/>
    </w:pPr>
  </w:style>
  <w:style w:type="paragraph" w:customStyle="1" w:styleId="xl83">
    <w:name w:val="xl83"/>
    <w:basedOn w:val="a"/>
    <w:rsid w:val="001E090B"/>
    <w:pPr>
      <w:pBdr>
        <w:top w:val="none" w:sz="0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pacing w:before="280" w:after="280"/>
    </w:pPr>
  </w:style>
  <w:style w:type="paragraph" w:customStyle="1" w:styleId="xl84">
    <w:name w:val="xl84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</w:pPr>
  </w:style>
  <w:style w:type="paragraph" w:customStyle="1" w:styleId="xl85">
    <w:name w:val="xl85"/>
    <w:basedOn w:val="a"/>
    <w:rsid w:val="001E090B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b/>
      <w:bCs/>
    </w:rPr>
  </w:style>
  <w:style w:type="paragraph" w:customStyle="1" w:styleId="xl86">
    <w:name w:val="xl86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b/>
      <w:bCs/>
    </w:rPr>
  </w:style>
  <w:style w:type="paragraph" w:customStyle="1" w:styleId="xl87">
    <w:name w:val="xl87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b/>
      <w:bCs/>
    </w:rPr>
  </w:style>
  <w:style w:type="paragraph" w:customStyle="1" w:styleId="xl88">
    <w:name w:val="xl88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</w:pPr>
    <w:rPr>
      <w:b/>
      <w:bCs/>
    </w:rPr>
  </w:style>
  <w:style w:type="paragraph" w:customStyle="1" w:styleId="xl89">
    <w:name w:val="xl89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</w:pPr>
  </w:style>
  <w:style w:type="paragraph" w:customStyle="1" w:styleId="xl90">
    <w:name w:val="xl90"/>
    <w:basedOn w:val="a"/>
    <w:rsid w:val="001E090B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91">
    <w:name w:val="xl91"/>
    <w:basedOn w:val="a"/>
    <w:rsid w:val="001E090B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b/>
      <w:bCs/>
    </w:rPr>
  </w:style>
  <w:style w:type="paragraph" w:customStyle="1" w:styleId="xl92">
    <w:name w:val="xl92"/>
    <w:basedOn w:val="a"/>
    <w:rsid w:val="001E090B"/>
    <w:pPr>
      <w:shd w:val="clear" w:color="auto" w:fill="FFFFFF"/>
      <w:spacing w:before="280" w:after="280"/>
      <w:textAlignment w:val="center"/>
    </w:pPr>
  </w:style>
  <w:style w:type="paragraph" w:customStyle="1" w:styleId="xl93">
    <w:name w:val="xl93"/>
    <w:basedOn w:val="a"/>
    <w:rsid w:val="001E090B"/>
    <w:pPr>
      <w:shd w:val="clear" w:color="auto" w:fill="FFFFFF"/>
      <w:spacing w:before="280" w:after="280"/>
    </w:pPr>
    <w:rPr>
      <w:rFonts w:ascii="Calibri" w:hAnsi="Calibri" w:cs="Calibri"/>
      <w:b/>
      <w:bCs/>
      <w:sz w:val="28"/>
      <w:szCs w:val="28"/>
    </w:rPr>
  </w:style>
  <w:style w:type="paragraph" w:customStyle="1" w:styleId="xl94">
    <w:name w:val="xl94"/>
    <w:basedOn w:val="a"/>
    <w:rsid w:val="001E090B"/>
    <w:pPr>
      <w:shd w:val="clear" w:color="auto" w:fill="FFFFFF"/>
      <w:spacing w:before="280" w:after="280"/>
    </w:pPr>
  </w:style>
  <w:style w:type="paragraph" w:customStyle="1" w:styleId="xl95">
    <w:name w:val="xl95"/>
    <w:basedOn w:val="a"/>
    <w:rsid w:val="001E090B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1E090B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97">
    <w:name w:val="xl97"/>
    <w:basedOn w:val="a"/>
    <w:rsid w:val="001E090B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98">
    <w:name w:val="xl98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</w:pPr>
    <w:rPr>
      <w:b/>
      <w:bCs/>
    </w:rPr>
  </w:style>
  <w:style w:type="paragraph" w:customStyle="1" w:styleId="xl99">
    <w:name w:val="xl99"/>
    <w:basedOn w:val="a"/>
    <w:rsid w:val="001E090B"/>
    <w:pPr>
      <w:shd w:val="clear" w:color="auto" w:fill="FFFFFF"/>
      <w:spacing w:before="280" w:after="280"/>
    </w:pPr>
  </w:style>
  <w:style w:type="paragraph" w:customStyle="1" w:styleId="xl100">
    <w:name w:val="xl100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</w:pPr>
  </w:style>
  <w:style w:type="paragraph" w:customStyle="1" w:styleId="xl101">
    <w:name w:val="xl101"/>
    <w:basedOn w:val="a"/>
    <w:rsid w:val="001E090B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b/>
      <w:bCs/>
    </w:rPr>
  </w:style>
  <w:style w:type="paragraph" w:customStyle="1" w:styleId="xl103">
    <w:name w:val="xl103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104">
    <w:name w:val="xl104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</w:style>
  <w:style w:type="paragraph" w:customStyle="1" w:styleId="xl105">
    <w:name w:val="xl105"/>
    <w:basedOn w:val="a"/>
    <w:rsid w:val="001E090B"/>
    <w:pPr>
      <w:shd w:val="clear" w:color="auto" w:fill="FFFFFF"/>
      <w:spacing w:before="280" w:after="280"/>
      <w:jc w:val="center"/>
      <w:textAlignment w:val="center"/>
    </w:pPr>
  </w:style>
  <w:style w:type="paragraph" w:customStyle="1" w:styleId="xl106">
    <w:name w:val="xl106"/>
    <w:basedOn w:val="a"/>
    <w:rsid w:val="001E090B"/>
    <w:pPr>
      <w:shd w:val="clear" w:color="auto" w:fill="FFFFFF"/>
      <w:spacing w:before="280" w:after="280"/>
      <w:jc w:val="center"/>
      <w:textAlignment w:val="center"/>
    </w:pPr>
    <w:rPr>
      <w:color w:val="FF0000"/>
    </w:rPr>
  </w:style>
  <w:style w:type="paragraph" w:customStyle="1" w:styleId="xl107">
    <w:name w:val="xl107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jc w:val="center"/>
      <w:textAlignment w:val="center"/>
    </w:pPr>
    <w:rPr>
      <w:b/>
      <w:bCs/>
    </w:rPr>
  </w:style>
  <w:style w:type="paragraph" w:customStyle="1" w:styleId="xl108">
    <w:name w:val="xl108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</w:style>
  <w:style w:type="paragraph" w:customStyle="1" w:styleId="xl109">
    <w:name w:val="xl109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0">
    <w:name w:val="xl110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111">
    <w:name w:val="xl111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113">
    <w:name w:val="xl113"/>
    <w:basedOn w:val="a"/>
    <w:rsid w:val="001E090B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</w:style>
  <w:style w:type="paragraph" w:customStyle="1" w:styleId="xl114">
    <w:name w:val="xl114"/>
    <w:basedOn w:val="a"/>
    <w:rsid w:val="001E090B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1E090B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116">
    <w:name w:val="xl116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center"/>
    </w:pPr>
  </w:style>
  <w:style w:type="paragraph" w:customStyle="1" w:styleId="xl117">
    <w:name w:val="xl117"/>
    <w:basedOn w:val="a"/>
    <w:rsid w:val="001E090B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</w:style>
  <w:style w:type="paragraph" w:customStyle="1" w:styleId="xl118">
    <w:name w:val="xl118"/>
    <w:basedOn w:val="a"/>
    <w:rsid w:val="001E090B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119">
    <w:name w:val="xl119"/>
    <w:basedOn w:val="a"/>
    <w:rsid w:val="001E090B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120">
    <w:name w:val="xl120"/>
    <w:basedOn w:val="a"/>
    <w:rsid w:val="001E090B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121">
    <w:name w:val="xl121"/>
    <w:basedOn w:val="a"/>
    <w:rsid w:val="001E090B"/>
    <w:pPr>
      <w:shd w:val="clear" w:color="auto" w:fill="FF0000"/>
      <w:spacing w:before="280" w:after="280"/>
    </w:pPr>
  </w:style>
  <w:style w:type="paragraph" w:customStyle="1" w:styleId="xl122">
    <w:name w:val="xl122"/>
    <w:basedOn w:val="a"/>
    <w:rsid w:val="001E090B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b/>
      <w:bCs/>
    </w:rPr>
  </w:style>
  <w:style w:type="paragraph" w:customStyle="1" w:styleId="xl123">
    <w:name w:val="xl123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b/>
      <w:bCs/>
    </w:rPr>
  </w:style>
  <w:style w:type="paragraph" w:customStyle="1" w:styleId="xl124">
    <w:name w:val="xl124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</w:pPr>
    <w:rPr>
      <w:b/>
      <w:bCs/>
    </w:rPr>
  </w:style>
  <w:style w:type="paragraph" w:customStyle="1" w:styleId="xl125">
    <w:name w:val="xl125"/>
    <w:basedOn w:val="a"/>
    <w:rsid w:val="001E090B"/>
    <w:pPr>
      <w:shd w:val="clear" w:color="auto" w:fill="FFFFFF"/>
      <w:spacing w:before="280" w:after="280"/>
      <w:jc w:val="center"/>
      <w:textAlignment w:val="center"/>
    </w:pPr>
    <w:rPr>
      <w:b/>
      <w:bCs/>
    </w:rPr>
  </w:style>
  <w:style w:type="paragraph" w:customStyle="1" w:styleId="xl126">
    <w:name w:val="xl126"/>
    <w:basedOn w:val="a"/>
    <w:rsid w:val="001E090B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</w:style>
  <w:style w:type="paragraph" w:customStyle="1" w:styleId="xl127">
    <w:name w:val="xl127"/>
    <w:basedOn w:val="a"/>
    <w:rsid w:val="001E090B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</w:pPr>
  </w:style>
  <w:style w:type="paragraph" w:customStyle="1" w:styleId="xl128">
    <w:name w:val="xl128"/>
    <w:basedOn w:val="a"/>
    <w:rsid w:val="001E090B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</w:pPr>
  </w:style>
  <w:style w:type="paragraph" w:customStyle="1" w:styleId="xl129">
    <w:name w:val="xl129"/>
    <w:basedOn w:val="a"/>
    <w:rsid w:val="001E090B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130">
    <w:name w:val="xl130"/>
    <w:basedOn w:val="a"/>
    <w:rsid w:val="001E090B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</w:style>
  <w:style w:type="paragraph" w:customStyle="1" w:styleId="xl131">
    <w:name w:val="xl131"/>
    <w:basedOn w:val="a"/>
    <w:rsid w:val="001E090B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textAlignment w:val="center"/>
    </w:pPr>
  </w:style>
  <w:style w:type="paragraph" w:customStyle="1" w:styleId="xl132">
    <w:name w:val="xl132"/>
    <w:basedOn w:val="a"/>
    <w:rsid w:val="001E090B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</w:style>
  <w:style w:type="paragraph" w:customStyle="1" w:styleId="xl133">
    <w:name w:val="xl133"/>
    <w:basedOn w:val="a"/>
    <w:rsid w:val="001E090B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134">
    <w:name w:val="xl134"/>
    <w:basedOn w:val="a"/>
    <w:rsid w:val="001E090B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135">
    <w:name w:val="xl135"/>
    <w:basedOn w:val="a"/>
    <w:rsid w:val="001E090B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136">
    <w:name w:val="xl136"/>
    <w:basedOn w:val="a"/>
    <w:rsid w:val="001E090B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137">
    <w:name w:val="xl137"/>
    <w:basedOn w:val="a"/>
    <w:rsid w:val="001E090B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138">
    <w:name w:val="xl138"/>
    <w:basedOn w:val="a"/>
    <w:rsid w:val="001E090B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139">
    <w:name w:val="xl139"/>
    <w:basedOn w:val="a"/>
    <w:rsid w:val="001E090B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140">
    <w:name w:val="xl140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141">
    <w:name w:val="xl141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b/>
      <w:bCs/>
    </w:rPr>
  </w:style>
  <w:style w:type="paragraph" w:customStyle="1" w:styleId="xl142">
    <w:name w:val="xl142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</w:pPr>
    <w:rPr>
      <w:rFonts w:ascii="Calibri" w:hAnsi="Calibri" w:cs="Calibri"/>
      <w:b/>
      <w:bCs/>
    </w:rPr>
  </w:style>
  <w:style w:type="paragraph" w:customStyle="1" w:styleId="xl143">
    <w:name w:val="xl143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144">
    <w:name w:val="xl144"/>
    <w:basedOn w:val="a"/>
    <w:rsid w:val="001E090B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145">
    <w:name w:val="xl145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</w:style>
  <w:style w:type="paragraph" w:customStyle="1" w:styleId="xl146">
    <w:name w:val="xl146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147">
    <w:name w:val="xl147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b/>
      <w:bCs/>
    </w:rPr>
  </w:style>
  <w:style w:type="paragraph" w:customStyle="1" w:styleId="xl148">
    <w:name w:val="xl148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149">
    <w:name w:val="xl149"/>
    <w:basedOn w:val="a"/>
    <w:rsid w:val="001E090B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jc w:val="center"/>
    </w:pPr>
  </w:style>
  <w:style w:type="paragraph" w:customStyle="1" w:styleId="xl150">
    <w:name w:val="xl150"/>
    <w:basedOn w:val="a"/>
    <w:rsid w:val="001E090B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</w:pPr>
  </w:style>
  <w:style w:type="paragraph" w:customStyle="1" w:styleId="xl151">
    <w:name w:val="xl151"/>
    <w:basedOn w:val="a"/>
    <w:rsid w:val="001E090B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152">
    <w:name w:val="xl152"/>
    <w:basedOn w:val="a"/>
    <w:rsid w:val="001E090B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</w:style>
  <w:style w:type="paragraph" w:customStyle="1" w:styleId="xl153">
    <w:name w:val="xl153"/>
    <w:basedOn w:val="a"/>
    <w:rsid w:val="001E090B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</w:style>
  <w:style w:type="paragraph" w:customStyle="1" w:styleId="xl154">
    <w:name w:val="xl154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155">
    <w:name w:val="xl155"/>
    <w:basedOn w:val="a"/>
    <w:rsid w:val="001E090B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b/>
      <w:bCs/>
    </w:rPr>
  </w:style>
  <w:style w:type="paragraph" w:customStyle="1" w:styleId="xl156">
    <w:name w:val="xl156"/>
    <w:basedOn w:val="a"/>
    <w:rsid w:val="001E090B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</w:rPr>
  </w:style>
  <w:style w:type="paragraph" w:customStyle="1" w:styleId="xl157">
    <w:name w:val="xl157"/>
    <w:basedOn w:val="a"/>
    <w:rsid w:val="001E090B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jc w:val="center"/>
      <w:textAlignment w:val="center"/>
    </w:pPr>
    <w:rPr>
      <w:b/>
      <w:bCs/>
    </w:rPr>
  </w:style>
  <w:style w:type="paragraph" w:customStyle="1" w:styleId="xl158">
    <w:name w:val="xl158"/>
    <w:basedOn w:val="a"/>
    <w:rsid w:val="001E090B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</w:rPr>
  </w:style>
  <w:style w:type="paragraph" w:customStyle="1" w:styleId="xl159">
    <w:name w:val="xl159"/>
    <w:basedOn w:val="a"/>
    <w:rsid w:val="001E090B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280" w:after="280"/>
      <w:jc w:val="center"/>
      <w:textAlignment w:val="center"/>
    </w:pPr>
    <w:rPr>
      <w:b/>
      <w:bCs/>
    </w:rPr>
  </w:style>
  <w:style w:type="paragraph" w:customStyle="1" w:styleId="xl160">
    <w:name w:val="xl160"/>
    <w:basedOn w:val="a"/>
    <w:rsid w:val="001E090B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</w:rPr>
  </w:style>
  <w:style w:type="paragraph" w:customStyle="1" w:styleId="xl161">
    <w:name w:val="xl161"/>
    <w:basedOn w:val="a"/>
    <w:rsid w:val="001E090B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jc w:val="right"/>
      <w:textAlignment w:val="center"/>
    </w:pPr>
    <w:rPr>
      <w:b/>
      <w:bCs/>
    </w:rPr>
  </w:style>
  <w:style w:type="paragraph" w:customStyle="1" w:styleId="xl162">
    <w:name w:val="xl162"/>
    <w:basedOn w:val="a"/>
    <w:rsid w:val="001E090B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jc w:val="right"/>
      <w:textAlignment w:val="center"/>
    </w:pPr>
    <w:rPr>
      <w:b/>
      <w:bCs/>
    </w:rPr>
  </w:style>
  <w:style w:type="paragraph" w:customStyle="1" w:styleId="xl163">
    <w:name w:val="xl163"/>
    <w:basedOn w:val="a"/>
    <w:rsid w:val="001E090B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jc w:val="right"/>
      <w:textAlignment w:val="center"/>
    </w:pPr>
    <w:rPr>
      <w:b/>
      <w:bCs/>
    </w:rPr>
  </w:style>
  <w:style w:type="paragraph" w:customStyle="1" w:styleId="xl164">
    <w:name w:val="xl164"/>
    <w:basedOn w:val="a"/>
    <w:rsid w:val="001E090B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jc w:val="right"/>
      <w:textAlignment w:val="center"/>
    </w:pPr>
    <w:rPr>
      <w:b/>
      <w:bCs/>
    </w:rPr>
  </w:style>
  <w:style w:type="paragraph" w:customStyle="1" w:styleId="xl165">
    <w:name w:val="xl165"/>
    <w:basedOn w:val="a"/>
    <w:rsid w:val="001E090B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jc w:val="right"/>
      <w:textAlignment w:val="center"/>
    </w:pPr>
    <w:rPr>
      <w:b/>
      <w:bCs/>
    </w:rPr>
  </w:style>
  <w:style w:type="paragraph" w:customStyle="1" w:styleId="xl166">
    <w:name w:val="xl166"/>
    <w:basedOn w:val="a"/>
    <w:rsid w:val="001E090B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right"/>
      <w:textAlignment w:val="center"/>
    </w:pPr>
    <w:rPr>
      <w:b/>
      <w:bCs/>
    </w:rPr>
  </w:style>
  <w:style w:type="paragraph" w:customStyle="1" w:styleId="xl167">
    <w:name w:val="xl167"/>
    <w:basedOn w:val="a"/>
    <w:rsid w:val="001E090B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jc w:val="right"/>
      <w:textAlignment w:val="center"/>
    </w:pPr>
  </w:style>
  <w:style w:type="paragraph" w:customStyle="1" w:styleId="xl168">
    <w:name w:val="xl168"/>
    <w:basedOn w:val="a"/>
    <w:rsid w:val="001E090B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jc w:val="right"/>
      <w:textAlignment w:val="center"/>
    </w:pPr>
  </w:style>
  <w:style w:type="paragraph" w:customStyle="1" w:styleId="xl169">
    <w:name w:val="xl169"/>
    <w:basedOn w:val="a"/>
    <w:rsid w:val="001E090B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jc w:val="right"/>
      <w:textAlignment w:val="center"/>
    </w:pPr>
  </w:style>
  <w:style w:type="paragraph" w:customStyle="1" w:styleId="xl170">
    <w:name w:val="xl170"/>
    <w:basedOn w:val="a"/>
    <w:rsid w:val="001E090B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jc w:val="right"/>
      <w:textAlignment w:val="center"/>
    </w:pPr>
  </w:style>
  <w:style w:type="paragraph" w:customStyle="1" w:styleId="xl171">
    <w:name w:val="xl171"/>
    <w:basedOn w:val="a"/>
    <w:rsid w:val="001E090B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right"/>
      <w:textAlignment w:val="center"/>
    </w:pPr>
  </w:style>
  <w:style w:type="paragraph" w:customStyle="1" w:styleId="xl172">
    <w:name w:val="xl172"/>
    <w:basedOn w:val="a"/>
    <w:rsid w:val="001E090B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jc w:val="center"/>
      <w:textAlignment w:val="center"/>
    </w:pPr>
    <w:rPr>
      <w:b/>
      <w:bCs/>
    </w:rPr>
  </w:style>
  <w:style w:type="paragraph" w:customStyle="1" w:styleId="xl173">
    <w:name w:val="xl173"/>
    <w:basedOn w:val="a"/>
    <w:rsid w:val="001E090B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b/>
      <w:bCs/>
    </w:rPr>
  </w:style>
  <w:style w:type="paragraph" w:customStyle="1" w:styleId="xl174">
    <w:name w:val="xl174"/>
    <w:basedOn w:val="a"/>
    <w:rsid w:val="001E090B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1E090B"/>
    <w:pPr>
      <w:shd w:val="clear" w:color="auto" w:fill="FFFFFF"/>
      <w:spacing w:before="280" w:after="280"/>
      <w:jc w:val="center"/>
      <w:textAlignment w:val="center"/>
    </w:pPr>
    <w:rPr>
      <w:b/>
      <w:bCs/>
    </w:rPr>
  </w:style>
  <w:style w:type="paragraph" w:customStyle="1" w:styleId="xl176">
    <w:name w:val="xl176"/>
    <w:basedOn w:val="a"/>
    <w:rsid w:val="001E090B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b/>
      <w:bCs/>
    </w:rPr>
  </w:style>
  <w:style w:type="paragraph" w:customStyle="1" w:styleId="xl177">
    <w:name w:val="xl177"/>
    <w:basedOn w:val="a"/>
    <w:rsid w:val="001E090B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jc w:val="center"/>
      <w:textAlignment w:val="center"/>
    </w:pPr>
    <w:rPr>
      <w:b/>
      <w:bCs/>
    </w:rPr>
  </w:style>
  <w:style w:type="paragraph" w:customStyle="1" w:styleId="xl178">
    <w:name w:val="xl178"/>
    <w:basedOn w:val="a"/>
    <w:rsid w:val="001E090B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jc w:val="center"/>
      <w:textAlignment w:val="center"/>
    </w:pPr>
    <w:rPr>
      <w:b/>
      <w:bCs/>
    </w:rPr>
  </w:style>
  <w:style w:type="paragraph" w:customStyle="1" w:styleId="xl179">
    <w:name w:val="xl179"/>
    <w:basedOn w:val="a"/>
    <w:rsid w:val="001E090B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b/>
      <w:bCs/>
    </w:rPr>
  </w:style>
  <w:style w:type="paragraph" w:customStyle="1" w:styleId="xl180">
    <w:name w:val="xl180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</w:style>
  <w:style w:type="paragraph" w:customStyle="1" w:styleId="xl181">
    <w:name w:val="xl181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</w:pPr>
  </w:style>
  <w:style w:type="paragraph" w:customStyle="1" w:styleId="xl182">
    <w:name w:val="xl182"/>
    <w:basedOn w:val="a"/>
    <w:rsid w:val="001E090B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jc w:val="right"/>
      <w:textAlignment w:val="center"/>
    </w:pPr>
    <w:rPr>
      <w:b/>
      <w:bCs/>
    </w:rPr>
  </w:style>
  <w:style w:type="paragraph" w:customStyle="1" w:styleId="xl183">
    <w:name w:val="xl183"/>
    <w:basedOn w:val="a"/>
    <w:rsid w:val="001E090B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jc w:val="right"/>
      <w:textAlignment w:val="center"/>
    </w:pPr>
    <w:rPr>
      <w:b/>
      <w:bCs/>
    </w:rPr>
  </w:style>
  <w:style w:type="paragraph" w:customStyle="1" w:styleId="xl184">
    <w:name w:val="xl184"/>
    <w:basedOn w:val="a"/>
    <w:rsid w:val="001E090B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jc w:val="right"/>
      <w:textAlignment w:val="center"/>
    </w:pPr>
    <w:rPr>
      <w:b/>
      <w:bCs/>
    </w:rPr>
  </w:style>
  <w:style w:type="paragraph" w:customStyle="1" w:styleId="xl185">
    <w:name w:val="xl185"/>
    <w:basedOn w:val="a"/>
    <w:rsid w:val="001E090B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jc w:val="right"/>
      <w:textAlignment w:val="center"/>
    </w:pPr>
    <w:rPr>
      <w:b/>
      <w:bCs/>
    </w:rPr>
  </w:style>
  <w:style w:type="paragraph" w:customStyle="1" w:styleId="xl186">
    <w:name w:val="xl186"/>
    <w:basedOn w:val="a"/>
    <w:rsid w:val="001E090B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jc w:val="right"/>
      <w:textAlignment w:val="center"/>
    </w:pPr>
    <w:rPr>
      <w:b/>
      <w:bCs/>
    </w:rPr>
  </w:style>
  <w:style w:type="paragraph" w:customStyle="1" w:styleId="xl187">
    <w:name w:val="xl187"/>
    <w:basedOn w:val="a"/>
    <w:rsid w:val="001E090B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right"/>
      <w:textAlignment w:val="center"/>
    </w:pPr>
    <w:rPr>
      <w:b/>
      <w:bCs/>
    </w:rPr>
  </w:style>
  <w:style w:type="paragraph" w:customStyle="1" w:styleId="xl188">
    <w:name w:val="xl188"/>
    <w:basedOn w:val="a"/>
    <w:rsid w:val="001E090B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jc w:val="center"/>
      <w:textAlignment w:val="center"/>
    </w:pPr>
    <w:rPr>
      <w:b/>
      <w:bCs/>
    </w:rPr>
  </w:style>
  <w:style w:type="paragraph" w:customStyle="1" w:styleId="xl189">
    <w:name w:val="xl189"/>
    <w:basedOn w:val="a"/>
    <w:rsid w:val="001E090B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190">
    <w:name w:val="xl190"/>
    <w:basedOn w:val="a"/>
    <w:rsid w:val="001E090B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jc w:val="center"/>
      <w:textAlignment w:val="center"/>
    </w:pPr>
    <w:rPr>
      <w:b/>
      <w:bCs/>
    </w:rPr>
  </w:style>
  <w:style w:type="paragraph" w:customStyle="1" w:styleId="xl191">
    <w:name w:val="xl191"/>
    <w:basedOn w:val="a"/>
    <w:rsid w:val="001E090B"/>
    <w:pPr>
      <w:shd w:val="clear" w:color="auto" w:fill="FFFFFF"/>
      <w:spacing w:before="280" w:after="280"/>
      <w:jc w:val="center"/>
      <w:textAlignment w:val="center"/>
    </w:pPr>
    <w:rPr>
      <w:b/>
      <w:bCs/>
    </w:rPr>
  </w:style>
  <w:style w:type="paragraph" w:customStyle="1" w:styleId="xl192">
    <w:name w:val="xl192"/>
    <w:basedOn w:val="a"/>
    <w:rsid w:val="001E090B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193">
    <w:name w:val="xl193"/>
    <w:basedOn w:val="a"/>
    <w:rsid w:val="001E090B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jc w:val="center"/>
      <w:textAlignment w:val="center"/>
    </w:pPr>
    <w:rPr>
      <w:b/>
      <w:bCs/>
    </w:rPr>
  </w:style>
  <w:style w:type="paragraph" w:customStyle="1" w:styleId="xl194">
    <w:name w:val="xl194"/>
    <w:basedOn w:val="a"/>
    <w:rsid w:val="001E090B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jc w:val="center"/>
      <w:textAlignment w:val="center"/>
    </w:pPr>
    <w:rPr>
      <w:b/>
      <w:bCs/>
    </w:rPr>
  </w:style>
  <w:style w:type="paragraph" w:customStyle="1" w:styleId="xl195">
    <w:name w:val="xl195"/>
    <w:basedOn w:val="a"/>
    <w:rsid w:val="001E090B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196">
    <w:name w:val="xl196"/>
    <w:basedOn w:val="a"/>
    <w:rsid w:val="001E090B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</w:pPr>
    <w:rPr>
      <w:b/>
      <w:bCs/>
    </w:rPr>
  </w:style>
  <w:style w:type="paragraph" w:customStyle="1" w:styleId="xl197">
    <w:name w:val="xl197"/>
    <w:basedOn w:val="a"/>
    <w:rsid w:val="001E090B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</w:pPr>
  </w:style>
  <w:style w:type="paragraph" w:customStyle="1" w:styleId="xl198">
    <w:name w:val="xl198"/>
    <w:basedOn w:val="a"/>
    <w:rsid w:val="001E090B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</w:pPr>
    <w:rPr>
      <w:b/>
      <w:bCs/>
    </w:rPr>
  </w:style>
  <w:style w:type="paragraph" w:customStyle="1" w:styleId="xl199">
    <w:name w:val="xl199"/>
    <w:basedOn w:val="a"/>
    <w:rsid w:val="001E090B"/>
    <w:pPr>
      <w:shd w:val="clear" w:color="auto" w:fill="FFFFFF"/>
      <w:spacing w:before="280" w:after="280"/>
    </w:pPr>
    <w:rPr>
      <w:b/>
      <w:bCs/>
    </w:rPr>
  </w:style>
  <w:style w:type="paragraph" w:customStyle="1" w:styleId="xl200">
    <w:name w:val="xl200"/>
    <w:basedOn w:val="a"/>
    <w:rsid w:val="001E090B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</w:pPr>
  </w:style>
  <w:style w:type="paragraph" w:customStyle="1" w:styleId="xl201">
    <w:name w:val="xl201"/>
    <w:basedOn w:val="a"/>
    <w:rsid w:val="001E090B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</w:pPr>
    <w:rPr>
      <w:b/>
      <w:bCs/>
    </w:rPr>
  </w:style>
  <w:style w:type="paragraph" w:customStyle="1" w:styleId="xl202">
    <w:name w:val="xl202"/>
    <w:basedOn w:val="a"/>
    <w:rsid w:val="001E090B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</w:pPr>
    <w:rPr>
      <w:b/>
      <w:bCs/>
    </w:rPr>
  </w:style>
  <w:style w:type="paragraph" w:customStyle="1" w:styleId="xl203">
    <w:name w:val="xl203"/>
    <w:basedOn w:val="a"/>
    <w:rsid w:val="001E090B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</w:pPr>
  </w:style>
  <w:style w:type="paragraph" w:customStyle="1" w:styleId="xl204">
    <w:name w:val="xl204"/>
    <w:basedOn w:val="a"/>
    <w:rsid w:val="001E090B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  <w:jc w:val="center"/>
      <w:textAlignment w:val="center"/>
    </w:pPr>
  </w:style>
  <w:style w:type="paragraph" w:customStyle="1" w:styleId="xl205">
    <w:name w:val="xl205"/>
    <w:basedOn w:val="a"/>
    <w:rsid w:val="001E090B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206">
    <w:name w:val="xl206"/>
    <w:basedOn w:val="a"/>
    <w:rsid w:val="001E090B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280" w:after="280"/>
      <w:jc w:val="center"/>
      <w:textAlignment w:val="center"/>
    </w:pPr>
  </w:style>
  <w:style w:type="paragraph" w:customStyle="1" w:styleId="xl207">
    <w:name w:val="xl207"/>
    <w:basedOn w:val="a"/>
    <w:rsid w:val="001E090B"/>
    <w:pPr>
      <w:spacing w:before="280" w:after="280"/>
      <w:jc w:val="center"/>
      <w:textAlignment w:val="center"/>
    </w:pPr>
  </w:style>
  <w:style w:type="paragraph" w:customStyle="1" w:styleId="xl208">
    <w:name w:val="xl208"/>
    <w:basedOn w:val="a"/>
    <w:rsid w:val="001E090B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209">
    <w:name w:val="xl209"/>
    <w:basedOn w:val="a"/>
    <w:rsid w:val="001E090B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  <w:jc w:val="center"/>
      <w:textAlignment w:val="center"/>
    </w:pPr>
  </w:style>
  <w:style w:type="paragraph" w:customStyle="1" w:styleId="xl210">
    <w:name w:val="xl210"/>
    <w:basedOn w:val="a"/>
    <w:rsid w:val="001E090B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/>
      <w:jc w:val="center"/>
      <w:textAlignment w:val="center"/>
    </w:pPr>
  </w:style>
  <w:style w:type="paragraph" w:customStyle="1" w:styleId="xl211">
    <w:name w:val="xl211"/>
    <w:basedOn w:val="a"/>
    <w:rsid w:val="001E090B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212">
    <w:name w:val="xl212"/>
    <w:basedOn w:val="a"/>
    <w:rsid w:val="001E090B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280" w:after="280"/>
      <w:jc w:val="center"/>
      <w:textAlignment w:val="center"/>
    </w:pPr>
    <w:rPr>
      <w:b/>
      <w:bCs/>
    </w:rPr>
  </w:style>
  <w:style w:type="paragraph" w:customStyle="1" w:styleId="xl213">
    <w:name w:val="xl213"/>
    <w:basedOn w:val="a"/>
    <w:rsid w:val="001E090B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  <w:jc w:val="center"/>
      <w:textAlignment w:val="center"/>
    </w:pPr>
    <w:rPr>
      <w:b/>
      <w:bCs/>
    </w:rPr>
  </w:style>
  <w:style w:type="paragraph" w:customStyle="1" w:styleId="xl214">
    <w:name w:val="xl214"/>
    <w:basedOn w:val="a"/>
    <w:rsid w:val="001E090B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</w:rPr>
  </w:style>
  <w:style w:type="paragraph" w:customStyle="1" w:styleId="xl215">
    <w:name w:val="xl215"/>
    <w:basedOn w:val="a"/>
    <w:rsid w:val="001E090B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280" w:after="280"/>
      <w:jc w:val="center"/>
      <w:textAlignment w:val="center"/>
    </w:pPr>
    <w:rPr>
      <w:b/>
      <w:bCs/>
    </w:rPr>
  </w:style>
  <w:style w:type="paragraph" w:customStyle="1" w:styleId="xl216">
    <w:name w:val="xl216"/>
    <w:basedOn w:val="a"/>
    <w:rsid w:val="001E090B"/>
    <w:pPr>
      <w:spacing w:before="280" w:after="280"/>
      <w:jc w:val="center"/>
      <w:textAlignment w:val="center"/>
    </w:pPr>
    <w:rPr>
      <w:b/>
      <w:bCs/>
    </w:rPr>
  </w:style>
  <w:style w:type="paragraph" w:customStyle="1" w:styleId="xl217">
    <w:name w:val="xl217"/>
    <w:basedOn w:val="a"/>
    <w:rsid w:val="001E090B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</w:rPr>
  </w:style>
  <w:style w:type="paragraph" w:customStyle="1" w:styleId="xl218">
    <w:name w:val="xl218"/>
    <w:basedOn w:val="a"/>
    <w:rsid w:val="001E090B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  <w:jc w:val="center"/>
      <w:textAlignment w:val="center"/>
    </w:pPr>
    <w:rPr>
      <w:b/>
      <w:bCs/>
    </w:rPr>
  </w:style>
  <w:style w:type="paragraph" w:customStyle="1" w:styleId="xl219">
    <w:name w:val="xl219"/>
    <w:basedOn w:val="a"/>
    <w:rsid w:val="001E090B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/>
      <w:jc w:val="center"/>
      <w:textAlignment w:val="center"/>
    </w:pPr>
    <w:rPr>
      <w:b/>
      <w:bCs/>
    </w:rPr>
  </w:style>
  <w:style w:type="paragraph" w:customStyle="1" w:styleId="xl220">
    <w:name w:val="xl220"/>
    <w:basedOn w:val="a"/>
    <w:rsid w:val="001E090B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</w:rPr>
  </w:style>
  <w:style w:type="paragraph" w:customStyle="1" w:styleId="xl221">
    <w:name w:val="xl221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rFonts w:ascii="Calibri" w:hAnsi="Calibri" w:cs="Calibri"/>
      <w:b/>
      <w:bCs/>
    </w:rPr>
  </w:style>
  <w:style w:type="paragraph" w:customStyle="1" w:styleId="xl222">
    <w:name w:val="xl222"/>
    <w:basedOn w:val="a"/>
    <w:rsid w:val="001E090B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223">
    <w:name w:val="xl223"/>
    <w:basedOn w:val="a"/>
    <w:rsid w:val="001E090B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224">
    <w:name w:val="xl224"/>
    <w:basedOn w:val="a"/>
    <w:rsid w:val="001E090B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225">
    <w:name w:val="xl225"/>
    <w:basedOn w:val="a"/>
    <w:rsid w:val="001E090B"/>
    <w:pPr>
      <w:shd w:val="clear" w:color="auto" w:fill="FFFFFF"/>
      <w:spacing w:before="280" w:after="280"/>
      <w:jc w:val="right"/>
      <w:textAlignment w:val="top"/>
    </w:pPr>
  </w:style>
  <w:style w:type="paragraph" w:customStyle="1" w:styleId="xl226">
    <w:name w:val="xl226"/>
    <w:basedOn w:val="a"/>
    <w:rsid w:val="001E090B"/>
    <w:pPr>
      <w:shd w:val="clear" w:color="auto" w:fill="FFFFFF"/>
      <w:spacing w:before="280" w:after="280"/>
      <w:jc w:val="right"/>
      <w:textAlignment w:val="top"/>
    </w:pPr>
  </w:style>
  <w:style w:type="paragraph" w:customStyle="1" w:styleId="xl227">
    <w:name w:val="xl227"/>
    <w:basedOn w:val="a"/>
    <w:rsid w:val="001E090B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228">
    <w:name w:val="xl228"/>
    <w:basedOn w:val="a"/>
    <w:rsid w:val="001E090B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229">
    <w:name w:val="xl229"/>
    <w:basedOn w:val="a"/>
    <w:rsid w:val="001E090B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230">
    <w:name w:val="xl230"/>
    <w:basedOn w:val="a"/>
    <w:rsid w:val="001E090B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231">
    <w:name w:val="xl231"/>
    <w:basedOn w:val="a"/>
    <w:rsid w:val="001E090B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232">
    <w:name w:val="xl232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233">
    <w:name w:val="xl233"/>
    <w:basedOn w:val="a"/>
    <w:rsid w:val="001E090B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234">
    <w:name w:val="xl234"/>
    <w:basedOn w:val="a"/>
    <w:rsid w:val="001E090B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235">
    <w:name w:val="xl235"/>
    <w:basedOn w:val="a"/>
    <w:rsid w:val="001E090B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pacing w:before="280" w:after="280"/>
    </w:pPr>
  </w:style>
  <w:style w:type="paragraph" w:customStyle="1" w:styleId="xl236">
    <w:name w:val="xl236"/>
    <w:basedOn w:val="a"/>
    <w:rsid w:val="001E090B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FFFF"/>
      <w:spacing w:before="280" w:after="280"/>
    </w:pPr>
  </w:style>
  <w:style w:type="paragraph" w:customStyle="1" w:styleId="xl237">
    <w:name w:val="xl237"/>
    <w:basedOn w:val="a"/>
    <w:rsid w:val="001E090B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238">
    <w:name w:val="xl238"/>
    <w:basedOn w:val="a"/>
    <w:rsid w:val="001E090B"/>
    <w:pPr>
      <w:pBdr>
        <w:top w:val="single" w:sz="8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239">
    <w:name w:val="xl239"/>
    <w:basedOn w:val="a"/>
    <w:rsid w:val="001E090B"/>
    <w:pPr>
      <w:pBdr>
        <w:top w:val="single" w:sz="8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240">
    <w:name w:val="xl240"/>
    <w:basedOn w:val="a"/>
    <w:rsid w:val="001E090B"/>
    <w:pPr>
      <w:pBdr>
        <w:top w:val="single" w:sz="8" w:space="0" w:color="000000"/>
        <w:left w:val="none" w:sz="0" w:space="0" w:color="000000"/>
        <w:bottom w:val="none" w:sz="0" w:space="0" w:color="000000"/>
        <w:right w:val="single" w:sz="8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241">
    <w:name w:val="xl241"/>
    <w:basedOn w:val="a"/>
    <w:rsid w:val="001E090B"/>
    <w:pPr>
      <w:pBdr>
        <w:top w:val="none" w:sz="0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242">
    <w:name w:val="xl242"/>
    <w:basedOn w:val="a"/>
    <w:rsid w:val="001E090B"/>
    <w:pPr>
      <w:pBdr>
        <w:top w:val="none" w:sz="0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243">
    <w:name w:val="xl243"/>
    <w:basedOn w:val="a"/>
    <w:rsid w:val="001E090B"/>
    <w:pPr>
      <w:pBdr>
        <w:top w:val="none" w:sz="0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244">
    <w:name w:val="xl244"/>
    <w:basedOn w:val="a"/>
    <w:rsid w:val="001E090B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245">
    <w:name w:val="xl245"/>
    <w:basedOn w:val="a"/>
    <w:rsid w:val="001E090B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246">
    <w:name w:val="xl246"/>
    <w:basedOn w:val="a"/>
    <w:rsid w:val="001E090B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247">
    <w:name w:val="xl247"/>
    <w:basedOn w:val="a"/>
    <w:rsid w:val="001E090B"/>
    <w:pPr>
      <w:pBdr>
        <w:top w:val="single" w:sz="8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248">
    <w:name w:val="xl248"/>
    <w:basedOn w:val="a"/>
    <w:rsid w:val="001E090B"/>
    <w:pPr>
      <w:pBdr>
        <w:top w:val="single" w:sz="8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249">
    <w:name w:val="xl249"/>
    <w:basedOn w:val="a"/>
    <w:rsid w:val="001E090B"/>
    <w:pPr>
      <w:pBdr>
        <w:top w:val="single" w:sz="8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250">
    <w:name w:val="xl250"/>
    <w:basedOn w:val="a"/>
    <w:rsid w:val="001E090B"/>
    <w:pPr>
      <w:pBdr>
        <w:top w:val="single" w:sz="8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251">
    <w:name w:val="xl251"/>
    <w:basedOn w:val="a"/>
    <w:rsid w:val="001E090B"/>
    <w:pPr>
      <w:pBdr>
        <w:top w:val="single" w:sz="8" w:space="0" w:color="000000"/>
        <w:left w:val="none" w:sz="0" w:space="0" w:color="000000"/>
        <w:bottom w:val="none" w:sz="0" w:space="0" w:color="000000"/>
        <w:right w:val="single" w:sz="8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252">
    <w:name w:val="xl252"/>
    <w:basedOn w:val="a"/>
    <w:rsid w:val="001E090B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b/>
      <w:bCs/>
    </w:rPr>
  </w:style>
  <w:style w:type="paragraph" w:customStyle="1" w:styleId="xl253">
    <w:name w:val="xl253"/>
    <w:basedOn w:val="a"/>
    <w:rsid w:val="001E090B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</w:rPr>
  </w:style>
  <w:style w:type="paragraph" w:customStyle="1" w:styleId="xl254">
    <w:name w:val="xl254"/>
    <w:basedOn w:val="a"/>
    <w:rsid w:val="001E090B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jc w:val="center"/>
      <w:textAlignment w:val="center"/>
    </w:pPr>
    <w:rPr>
      <w:b/>
      <w:bCs/>
    </w:rPr>
  </w:style>
  <w:style w:type="paragraph" w:customStyle="1" w:styleId="xl255">
    <w:name w:val="xl255"/>
    <w:basedOn w:val="a"/>
    <w:rsid w:val="001E090B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</w:rPr>
  </w:style>
  <w:style w:type="paragraph" w:customStyle="1" w:styleId="xl256">
    <w:name w:val="xl256"/>
    <w:basedOn w:val="a"/>
    <w:rsid w:val="001E090B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  <w:jc w:val="center"/>
      <w:textAlignment w:val="center"/>
    </w:pPr>
    <w:rPr>
      <w:b/>
      <w:bCs/>
    </w:rPr>
  </w:style>
  <w:style w:type="paragraph" w:customStyle="1" w:styleId="xl257">
    <w:name w:val="xl257"/>
    <w:basedOn w:val="a"/>
    <w:rsid w:val="001E090B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</w:rPr>
  </w:style>
  <w:style w:type="paragraph" w:customStyle="1" w:styleId="xl258">
    <w:name w:val="xl258"/>
    <w:basedOn w:val="a"/>
    <w:rsid w:val="001E090B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b/>
      <w:bCs/>
    </w:rPr>
  </w:style>
  <w:style w:type="paragraph" w:customStyle="1" w:styleId="xl259">
    <w:name w:val="xl259"/>
    <w:basedOn w:val="a"/>
    <w:rsid w:val="001E090B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b/>
      <w:bCs/>
    </w:rPr>
  </w:style>
  <w:style w:type="paragraph" w:customStyle="1" w:styleId="xl260">
    <w:name w:val="xl260"/>
    <w:basedOn w:val="a"/>
    <w:rsid w:val="001E090B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b/>
      <w:bCs/>
    </w:rPr>
  </w:style>
  <w:style w:type="paragraph" w:customStyle="1" w:styleId="xl261">
    <w:name w:val="xl261"/>
    <w:basedOn w:val="a"/>
    <w:rsid w:val="001E090B"/>
    <w:pPr>
      <w:shd w:val="clear" w:color="auto" w:fill="FFFFFF"/>
      <w:spacing w:before="280" w:after="280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262">
    <w:name w:val="xl262"/>
    <w:basedOn w:val="a"/>
    <w:rsid w:val="001E090B"/>
    <w:pPr>
      <w:spacing w:before="280" w:after="280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263">
    <w:name w:val="xl263"/>
    <w:basedOn w:val="a"/>
    <w:rsid w:val="001E090B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</w:style>
  <w:style w:type="paragraph" w:customStyle="1" w:styleId="xl264">
    <w:name w:val="xl264"/>
    <w:basedOn w:val="a"/>
    <w:rsid w:val="001E090B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</w:style>
  <w:style w:type="paragraph" w:customStyle="1" w:styleId="xl265">
    <w:name w:val="xl265"/>
    <w:basedOn w:val="a"/>
    <w:rsid w:val="001E090B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jc w:val="center"/>
      <w:textAlignment w:val="center"/>
    </w:pPr>
    <w:rPr>
      <w:b/>
      <w:bCs/>
    </w:rPr>
  </w:style>
  <w:style w:type="paragraph" w:customStyle="1" w:styleId="xl266">
    <w:name w:val="xl266"/>
    <w:basedOn w:val="a"/>
    <w:rsid w:val="001E090B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</w:pPr>
  </w:style>
  <w:style w:type="paragraph" w:customStyle="1" w:styleId="xl267">
    <w:name w:val="xl267"/>
    <w:basedOn w:val="a"/>
    <w:rsid w:val="001E090B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</w:pPr>
  </w:style>
  <w:style w:type="paragraph" w:customStyle="1" w:styleId="xl268">
    <w:name w:val="xl268"/>
    <w:basedOn w:val="a"/>
    <w:rsid w:val="001E090B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</w:pPr>
  </w:style>
  <w:style w:type="paragraph" w:customStyle="1" w:styleId="xl269">
    <w:name w:val="xl269"/>
    <w:basedOn w:val="a"/>
    <w:rsid w:val="001E090B"/>
    <w:pPr>
      <w:shd w:val="clear" w:color="auto" w:fill="FFFFFF"/>
      <w:spacing w:before="280" w:after="280"/>
    </w:pPr>
  </w:style>
  <w:style w:type="paragraph" w:customStyle="1" w:styleId="xl270">
    <w:name w:val="xl270"/>
    <w:basedOn w:val="a"/>
    <w:rsid w:val="001E090B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</w:pPr>
  </w:style>
  <w:style w:type="paragraph" w:customStyle="1" w:styleId="xl271">
    <w:name w:val="xl271"/>
    <w:basedOn w:val="a"/>
    <w:rsid w:val="001E090B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</w:pPr>
  </w:style>
  <w:style w:type="paragraph" w:customStyle="1" w:styleId="xl272">
    <w:name w:val="xl272"/>
    <w:basedOn w:val="a"/>
    <w:rsid w:val="001E090B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</w:pPr>
  </w:style>
  <w:style w:type="paragraph" w:customStyle="1" w:styleId="xl273">
    <w:name w:val="xl273"/>
    <w:basedOn w:val="a"/>
    <w:rsid w:val="001E090B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</w:pPr>
  </w:style>
  <w:style w:type="paragraph" w:customStyle="1" w:styleId="xl274">
    <w:name w:val="xl274"/>
    <w:basedOn w:val="a"/>
    <w:rsid w:val="001E090B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jc w:val="center"/>
    </w:pPr>
  </w:style>
  <w:style w:type="paragraph" w:customStyle="1" w:styleId="xl275">
    <w:name w:val="xl275"/>
    <w:basedOn w:val="a"/>
    <w:rsid w:val="001E090B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</w:pPr>
  </w:style>
  <w:style w:type="paragraph" w:customStyle="1" w:styleId="xl276">
    <w:name w:val="xl276"/>
    <w:basedOn w:val="a"/>
    <w:rsid w:val="001E090B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</w:style>
  <w:style w:type="paragraph" w:customStyle="1" w:styleId="xl277">
    <w:name w:val="xl277"/>
    <w:basedOn w:val="a"/>
    <w:rsid w:val="001E09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</w:pPr>
    <w:rPr>
      <w:rFonts w:ascii="Calibri" w:hAnsi="Calibri" w:cs="Calibri"/>
      <w:b/>
      <w:bCs/>
    </w:rPr>
  </w:style>
  <w:style w:type="paragraph" w:customStyle="1" w:styleId="headertext0">
    <w:name w:val="headertext"/>
    <w:basedOn w:val="a"/>
    <w:rsid w:val="001E090B"/>
    <w:pPr>
      <w:spacing w:before="280" w:after="280"/>
    </w:pPr>
  </w:style>
  <w:style w:type="paragraph" w:customStyle="1" w:styleId="afc">
    <w:name w:val="Содержимое таблицы"/>
    <w:basedOn w:val="a"/>
    <w:rsid w:val="001E090B"/>
    <w:pPr>
      <w:suppressLineNumbers/>
    </w:pPr>
  </w:style>
  <w:style w:type="paragraph" w:customStyle="1" w:styleId="afd">
    <w:name w:val="Заголовок таблицы"/>
    <w:basedOn w:val="afc"/>
    <w:rsid w:val="001E090B"/>
    <w:pPr>
      <w:jc w:val="center"/>
    </w:pPr>
    <w:rPr>
      <w:b/>
      <w:bCs/>
    </w:rPr>
  </w:style>
  <w:style w:type="paragraph" w:styleId="afe">
    <w:name w:val="No Spacing"/>
    <w:link w:val="aff"/>
    <w:uiPriority w:val="1"/>
    <w:qFormat/>
    <w:rsid w:val="004A2CF5"/>
    <w:rPr>
      <w:rFonts w:ascii="Calibri" w:eastAsia="Calibri" w:hAnsi="Calibri"/>
      <w:sz w:val="22"/>
      <w:szCs w:val="22"/>
      <w:lang w:eastAsia="en-US"/>
    </w:rPr>
  </w:style>
  <w:style w:type="character" w:customStyle="1" w:styleId="aff">
    <w:name w:val="Без интервала Знак"/>
    <w:link w:val="afe"/>
    <w:uiPriority w:val="1"/>
    <w:locked/>
    <w:rsid w:val="004A2CF5"/>
    <w:rPr>
      <w:rFonts w:ascii="Calibri" w:eastAsia="Calibri" w:hAnsi="Calibri"/>
      <w:sz w:val="22"/>
      <w:szCs w:val="22"/>
      <w:lang w:eastAsia="en-US" w:bidi="ar-SA"/>
    </w:rPr>
  </w:style>
  <w:style w:type="paragraph" w:customStyle="1" w:styleId="formattext0">
    <w:name w:val="formattext"/>
    <w:basedOn w:val="a"/>
    <w:rsid w:val="003917A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match">
    <w:name w:val="match"/>
    <w:basedOn w:val="a0"/>
    <w:rsid w:val="008B180A"/>
  </w:style>
  <w:style w:type="character" w:customStyle="1" w:styleId="30">
    <w:name w:val="Заголовок 3 Знак"/>
    <w:link w:val="3"/>
    <w:uiPriority w:val="9"/>
    <w:semiHidden/>
    <w:rsid w:val="00EA22AA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styleId="aff0">
    <w:name w:val="footnote reference"/>
    <w:rsid w:val="002350F6"/>
    <w:rPr>
      <w:vertAlign w:val="superscript"/>
    </w:rPr>
  </w:style>
  <w:style w:type="character" w:customStyle="1" w:styleId="ConsPlusNonformat0">
    <w:name w:val="ConsPlusNonformat Знак"/>
    <w:link w:val="ConsPlusNonformat"/>
    <w:rsid w:val="00CA68E0"/>
    <w:rPr>
      <w:rFonts w:ascii="Courier New" w:hAnsi="Courier New" w:cs="Courier New"/>
      <w:lang w:eastAsia="zh-CN" w:bidi="ar-SA"/>
    </w:rPr>
  </w:style>
  <w:style w:type="paragraph" w:styleId="aff1">
    <w:name w:val="Subtitle"/>
    <w:basedOn w:val="a"/>
    <w:link w:val="aff2"/>
    <w:qFormat/>
    <w:rsid w:val="001E0C88"/>
    <w:pPr>
      <w:suppressAutoHyphens w:val="0"/>
      <w:jc w:val="center"/>
    </w:pPr>
    <w:rPr>
      <w:rFonts w:ascii="Book Antiqua" w:hAnsi="Book Antiqua"/>
      <w:b/>
      <w:bCs/>
      <w:sz w:val="28"/>
    </w:rPr>
  </w:style>
  <w:style w:type="character" w:customStyle="1" w:styleId="aff2">
    <w:name w:val="Подзаголовок Знак"/>
    <w:basedOn w:val="a0"/>
    <w:link w:val="aff1"/>
    <w:rsid w:val="001E0C88"/>
    <w:rPr>
      <w:rFonts w:ascii="Book Antiqua" w:hAnsi="Book Antiqua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oktregion.ru" TargetMode="Externa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ktregion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AE2CDE-E133-4AA1-8210-87A6E03A4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8</Pages>
  <Words>1975</Words>
  <Characters>11262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ЗамГлавы_ФЭО</cp:lastModifiedBy>
  <cp:revision>16</cp:revision>
  <cp:lastPrinted>2025-03-25T11:35:00Z</cp:lastPrinted>
  <dcterms:created xsi:type="dcterms:W3CDTF">2022-12-28T12:04:00Z</dcterms:created>
  <dcterms:modified xsi:type="dcterms:W3CDTF">2025-03-25T11:36:00Z</dcterms:modified>
</cp:coreProperties>
</file>